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F113F" w14:textId="49410D12" w:rsidR="006A4CB6" w:rsidRPr="004A4053" w:rsidRDefault="006A4CB6" w:rsidP="00386DE7">
      <w:pPr>
        <w:pStyle w:val="Heading3"/>
        <w:numPr>
          <w:ilvl w:val="0"/>
          <w:numId w:val="0"/>
        </w:numPr>
        <w:spacing w:after="0"/>
        <w:rPr>
          <w:rFonts w:ascii="Arial" w:hAnsi="Arial" w:cs="Arial"/>
        </w:rPr>
      </w:pPr>
      <w:r w:rsidRPr="004A4053">
        <w:rPr>
          <w:rFonts w:ascii="Arial" w:hAnsi="Arial" w:cs="Arial"/>
        </w:rPr>
        <w:t>Form 7.1-BWR Written Examination Outline</w:t>
      </w:r>
      <w:r w:rsidR="008A5635" w:rsidRPr="004A4053">
        <w:rPr>
          <w:rFonts w:ascii="Arial" w:hAnsi="Arial" w:cs="Arial"/>
        </w:rPr>
        <w:t xml:space="preserve"> for Senior Operators Limited to Fuel Handling for Boiling-Water Reactors</w:t>
      </w:r>
    </w:p>
    <w:tbl>
      <w:tblPr>
        <w:tblpPr w:leftFromText="180" w:rightFromText="180" w:vertAnchor="text" w:horzAnchor="margin" w:tblpX="67" w:tblpY="316"/>
        <w:tblW w:w="95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27"/>
        <w:gridCol w:w="540"/>
        <w:gridCol w:w="540"/>
        <w:gridCol w:w="540"/>
        <w:gridCol w:w="527"/>
        <w:gridCol w:w="13"/>
        <w:gridCol w:w="500"/>
        <w:gridCol w:w="490"/>
        <w:gridCol w:w="108"/>
        <w:gridCol w:w="522"/>
        <w:gridCol w:w="450"/>
        <w:gridCol w:w="139"/>
        <w:gridCol w:w="581"/>
        <w:gridCol w:w="530"/>
        <w:gridCol w:w="513"/>
        <w:gridCol w:w="1297"/>
      </w:tblGrid>
      <w:tr w:rsidR="00F122FA" w:rsidRPr="004A4053" w14:paraId="7038C08F" w14:textId="77777777" w:rsidTr="00B7343B">
        <w:trPr>
          <w:cantSplit/>
          <w:trHeight w:val="340"/>
        </w:trPr>
        <w:tc>
          <w:tcPr>
            <w:tcW w:w="9517" w:type="dxa"/>
            <w:gridSpan w:val="16"/>
            <w:tcBorders>
              <w:top w:val="double" w:sz="6" w:space="0" w:color="000000"/>
              <w:bottom w:val="double" w:sz="6" w:space="0" w:color="000000"/>
            </w:tcBorders>
          </w:tcPr>
          <w:p w14:paraId="48D00ABD" w14:textId="77777777" w:rsidR="00F122FA" w:rsidRPr="004A4053" w:rsidRDefault="00F122FA" w:rsidP="008F27A0">
            <w:pPr>
              <w:tabs>
                <w:tab w:val="left" w:pos="5730"/>
              </w:tabs>
              <w:rPr>
                <w:rFonts w:cs="Arial"/>
              </w:rPr>
            </w:pPr>
            <w:r w:rsidRPr="004A4053">
              <w:rPr>
                <w:rFonts w:cs="Arial"/>
              </w:rPr>
              <w:t>Facility:</w:t>
            </w:r>
            <w:r w:rsidRPr="004A4053">
              <w:rPr>
                <w:rFonts w:cs="Arial"/>
              </w:rPr>
              <w:tab/>
              <w:t>Date of Exam:</w:t>
            </w:r>
          </w:p>
        </w:tc>
      </w:tr>
      <w:tr w:rsidR="00F122FA" w:rsidRPr="004A4053" w14:paraId="58EDEA90" w14:textId="77777777" w:rsidTr="00B7343B">
        <w:trPr>
          <w:cantSplit/>
          <w:trHeight w:val="340"/>
        </w:trPr>
        <w:tc>
          <w:tcPr>
            <w:tcW w:w="2227" w:type="dxa"/>
            <w:vMerge w:val="restart"/>
            <w:tcBorders>
              <w:top w:val="double" w:sz="6" w:space="0" w:color="000000"/>
            </w:tcBorders>
          </w:tcPr>
          <w:p w14:paraId="4C402E3A" w14:textId="77777777" w:rsidR="00F122FA" w:rsidRPr="004A4053" w:rsidRDefault="00F122FA" w:rsidP="008F27A0">
            <w:pPr>
              <w:tabs>
                <w:tab w:val="right" w:pos="2220"/>
              </w:tabs>
              <w:jc w:val="center"/>
              <w:rPr>
                <w:rFonts w:cs="Arial"/>
              </w:rPr>
            </w:pPr>
          </w:p>
          <w:p w14:paraId="553A3FB6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Tier</w:t>
            </w:r>
          </w:p>
        </w:tc>
        <w:tc>
          <w:tcPr>
            <w:tcW w:w="7290" w:type="dxa"/>
            <w:gridSpan w:val="15"/>
            <w:tcBorders>
              <w:top w:val="double" w:sz="6" w:space="0" w:color="000000"/>
            </w:tcBorders>
          </w:tcPr>
          <w:p w14:paraId="36AAFE63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K/A Category Points</w:t>
            </w:r>
          </w:p>
        </w:tc>
      </w:tr>
      <w:tr w:rsidR="00386DE7" w:rsidRPr="004A4053" w14:paraId="1DBCD954" w14:textId="77777777" w:rsidTr="00611372">
        <w:trPr>
          <w:cantSplit/>
          <w:trHeight w:val="384"/>
        </w:trPr>
        <w:tc>
          <w:tcPr>
            <w:tcW w:w="2227" w:type="dxa"/>
            <w:vMerge/>
            <w:tcBorders>
              <w:bottom w:val="double" w:sz="6" w:space="0" w:color="auto"/>
            </w:tcBorders>
          </w:tcPr>
          <w:p w14:paraId="3A4C84E8" w14:textId="77777777" w:rsidR="00F122FA" w:rsidRPr="004A4053" w:rsidRDefault="00F122FA" w:rsidP="008F27A0">
            <w:pPr>
              <w:rPr>
                <w:rFonts w:cs="Arial"/>
              </w:rPr>
            </w:pPr>
          </w:p>
        </w:tc>
        <w:tc>
          <w:tcPr>
            <w:tcW w:w="540" w:type="dxa"/>
            <w:tcBorders>
              <w:bottom w:val="double" w:sz="6" w:space="0" w:color="auto"/>
            </w:tcBorders>
          </w:tcPr>
          <w:p w14:paraId="24939605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K1</w:t>
            </w:r>
          </w:p>
        </w:tc>
        <w:tc>
          <w:tcPr>
            <w:tcW w:w="540" w:type="dxa"/>
            <w:tcBorders>
              <w:bottom w:val="double" w:sz="6" w:space="0" w:color="auto"/>
            </w:tcBorders>
          </w:tcPr>
          <w:p w14:paraId="4CEEFA35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K2</w:t>
            </w:r>
          </w:p>
        </w:tc>
        <w:tc>
          <w:tcPr>
            <w:tcW w:w="540" w:type="dxa"/>
            <w:tcBorders>
              <w:bottom w:val="double" w:sz="6" w:space="0" w:color="auto"/>
            </w:tcBorders>
          </w:tcPr>
          <w:p w14:paraId="0701AC88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K3</w:t>
            </w:r>
          </w:p>
        </w:tc>
        <w:tc>
          <w:tcPr>
            <w:tcW w:w="527" w:type="dxa"/>
            <w:tcBorders>
              <w:bottom w:val="double" w:sz="6" w:space="0" w:color="auto"/>
            </w:tcBorders>
          </w:tcPr>
          <w:p w14:paraId="664498BF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K4</w:t>
            </w:r>
          </w:p>
        </w:tc>
        <w:tc>
          <w:tcPr>
            <w:tcW w:w="513" w:type="dxa"/>
            <w:gridSpan w:val="2"/>
            <w:tcBorders>
              <w:bottom w:val="double" w:sz="6" w:space="0" w:color="auto"/>
            </w:tcBorders>
          </w:tcPr>
          <w:p w14:paraId="70A4D231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K5</w:t>
            </w:r>
          </w:p>
        </w:tc>
        <w:tc>
          <w:tcPr>
            <w:tcW w:w="598" w:type="dxa"/>
            <w:gridSpan w:val="2"/>
            <w:tcBorders>
              <w:bottom w:val="double" w:sz="6" w:space="0" w:color="auto"/>
            </w:tcBorders>
          </w:tcPr>
          <w:p w14:paraId="7E2096D6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K6</w:t>
            </w:r>
          </w:p>
        </w:tc>
        <w:tc>
          <w:tcPr>
            <w:tcW w:w="522" w:type="dxa"/>
            <w:tcBorders>
              <w:bottom w:val="double" w:sz="6" w:space="0" w:color="auto"/>
            </w:tcBorders>
          </w:tcPr>
          <w:p w14:paraId="43478574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A1</w:t>
            </w:r>
          </w:p>
        </w:tc>
        <w:tc>
          <w:tcPr>
            <w:tcW w:w="589" w:type="dxa"/>
            <w:gridSpan w:val="2"/>
            <w:tcBorders>
              <w:bottom w:val="double" w:sz="6" w:space="0" w:color="auto"/>
            </w:tcBorders>
          </w:tcPr>
          <w:p w14:paraId="29D79AC5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A2</w:t>
            </w:r>
          </w:p>
        </w:tc>
        <w:tc>
          <w:tcPr>
            <w:tcW w:w="581" w:type="dxa"/>
            <w:tcBorders>
              <w:bottom w:val="double" w:sz="6" w:space="0" w:color="auto"/>
            </w:tcBorders>
          </w:tcPr>
          <w:p w14:paraId="4F59330F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A3</w:t>
            </w:r>
          </w:p>
        </w:tc>
        <w:tc>
          <w:tcPr>
            <w:tcW w:w="530" w:type="dxa"/>
            <w:tcBorders>
              <w:bottom w:val="double" w:sz="6" w:space="0" w:color="auto"/>
            </w:tcBorders>
          </w:tcPr>
          <w:p w14:paraId="2C08A8D5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A4</w:t>
            </w:r>
          </w:p>
        </w:tc>
        <w:tc>
          <w:tcPr>
            <w:tcW w:w="513" w:type="dxa"/>
            <w:tcBorders>
              <w:bottom w:val="double" w:sz="6" w:space="0" w:color="auto"/>
            </w:tcBorders>
          </w:tcPr>
          <w:p w14:paraId="6B823082" w14:textId="73033AFC" w:rsidR="00F122FA" w:rsidRPr="004A4053" w:rsidRDefault="00F122FA" w:rsidP="00611372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G</w:t>
            </w:r>
          </w:p>
        </w:tc>
        <w:tc>
          <w:tcPr>
            <w:tcW w:w="1297" w:type="dxa"/>
            <w:tcBorders>
              <w:bottom w:val="double" w:sz="6" w:space="0" w:color="auto"/>
            </w:tcBorders>
          </w:tcPr>
          <w:p w14:paraId="7C8BE428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Total</w:t>
            </w:r>
          </w:p>
        </w:tc>
      </w:tr>
      <w:tr w:rsidR="00F122FA" w:rsidRPr="004A4053" w14:paraId="13B3EEB1" w14:textId="77777777" w:rsidTr="00611372">
        <w:trPr>
          <w:cantSplit/>
          <w:trHeight w:val="768"/>
        </w:trPr>
        <w:tc>
          <w:tcPr>
            <w:tcW w:w="2227" w:type="dxa"/>
            <w:tcBorders>
              <w:top w:val="double" w:sz="6" w:space="0" w:color="auto"/>
              <w:bottom w:val="double" w:sz="6" w:space="0" w:color="000000"/>
            </w:tcBorders>
          </w:tcPr>
          <w:p w14:paraId="70EA3CA9" w14:textId="77777777" w:rsidR="00F122FA" w:rsidRPr="004A4053" w:rsidRDefault="00F122FA" w:rsidP="00D73C30">
            <w:pPr>
              <w:rPr>
                <w:rFonts w:cs="Arial"/>
              </w:rPr>
            </w:pPr>
            <w:r w:rsidRPr="004A4053">
              <w:rPr>
                <w:rFonts w:cs="Arial"/>
              </w:rPr>
              <w:t>1.  Emergency and Abnormal Plant Evolutions</w:t>
            </w: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000000"/>
            </w:tcBorders>
          </w:tcPr>
          <w:p w14:paraId="652614BB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000000"/>
            </w:tcBorders>
          </w:tcPr>
          <w:p w14:paraId="00F63529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000000"/>
            </w:tcBorders>
          </w:tcPr>
          <w:p w14:paraId="0062169A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27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4E09C7F8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13" w:type="dxa"/>
            <w:gridSpan w:val="2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68495902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98" w:type="dxa"/>
            <w:gridSpan w:val="2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60E882FB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22" w:type="dxa"/>
            <w:tcBorders>
              <w:top w:val="double" w:sz="6" w:space="0" w:color="auto"/>
              <w:bottom w:val="double" w:sz="6" w:space="0" w:color="000000"/>
            </w:tcBorders>
          </w:tcPr>
          <w:p w14:paraId="52F5CE8B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89" w:type="dxa"/>
            <w:gridSpan w:val="2"/>
            <w:tcBorders>
              <w:top w:val="double" w:sz="6" w:space="0" w:color="auto"/>
              <w:bottom w:val="double" w:sz="6" w:space="0" w:color="000000"/>
            </w:tcBorders>
          </w:tcPr>
          <w:p w14:paraId="3B0191E6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81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4646F182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30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2AABD09C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13" w:type="dxa"/>
            <w:tcBorders>
              <w:top w:val="double" w:sz="6" w:space="0" w:color="auto"/>
              <w:bottom w:val="double" w:sz="6" w:space="0" w:color="000000"/>
            </w:tcBorders>
          </w:tcPr>
          <w:p w14:paraId="1C6EB5FC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1297" w:type="dxa"/>
            <w:tcBorders>
              <w:top w:val="double" w:sz="6" w:space="0" w:color="auto"/>
              <w:bottom w:val="double" w:sz="6" w:space="0" w:color="000000"/>
            </w:tcBorders>
            <w:vAlign w:val="center"/>
          </w:tcPr>
          <w:p w14:paraId="5E4838B2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10</w:t>
            </w:r>
          </w:p>
        </w:tc>
      </w:tr>
      <w:tr w:rsidR="00F122FA" w:rsidRPr="004A4053" w14:paraId="304DA29D" w14:textId="77777777" w:rsidTr="00611372">
        <w:trPr>
          <w:cantSplit/>
          <w:trHeight w:val="498"/>
        </w:trPr>
        <w:tc>
          <w:tcPr>
            <w:tcW w:w="2227" w:type="dxa"/>
            <w:tcBorders>
              <w:top w:val="double" w:sz="6" w:space="0" w:color="000000"/>
              <w:bottom w:val="double" w:sz="6" w:space="0" w:color="000000"/>
            </w:tcBorders>
          </w:tcPr>
          <w:p w14:paraId="78D8B099" w14:textId="77777777" w:rsidR="00F122FA" w:rsidRPr="004A4053" w:rsidRDefault="00F122FA" w:rsidP="00D73C30">
            <w:pPr>
              <w:rPr>
                <w:rFonts w:cs="Arial"/>
              </w:rPr>
            </w:pPr>
            <w:r w:rsidRPr="004A4053">
              <w:rPr>
                <w:rFonts w:cs="Arial"/>
              </w:rPr>
              <w:t>2.  Plant</w:t>
            </w:r>
          </w:p>
          <w:p w14:paraId="2BFBD58B" w14:textId="77777777" w:rsidR="00F122FA" w:rsidRPr="004A4053" w:rsidRDefault="00F122FA" w:rsidP="00D73C30">
            <w:pPr>
              <w:rPr>
                <w:rFonts w:cs="Arial"/>
              </w:rPr>
            </w:pPr>
            <w:r w:rsidRPr="004A4053">
              <w:rPr>
                <w:rFonts w:cs="Arial"/>
              </w:rPr>
              <w:t>Systems</w:t>
            </w:r>
          </w:p>
        </w:tc>
        <w:tc>
          <w:tcPr>
            <w:tcW w:w="540" w:type="dxa"/>
            <w:tcBorders>
              <w:top w:val="double" w:sz="6" w:space="0" w:color="000000"/>
              <w:bottom w:val="double" w:sz="6" w:space="0" w:color="000000"/>
            </w:tcBorders>
          </w:tcPr>
          <w:p w14:paraId="773C07FD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000000"/>
              <w:bottom w:val="double" w:sz="6" w:space="0" w:color="000000"/>
            </w:tcBorders>
          </w:tcPr>
          <w:p w14:paraId="550B7496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000000"/>
              <w:bottom w:val="double" w:sz="6" w:space="0" w:color="000000"/>
            </w:tcBorders>
          </w:tcPr>
          <w:p w14:paraId="33848C1D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27" w:type="dxa"/>
            <w:tcBorders>
              <w:top w:val="double" w:sz="6" w:space="0" w:color="000000"/>
              <w:bottom w:val="double" w:sz="6" w:space="0" w:color="000000"/>
            </w:tcBorders>
          </w:tcPr>
          <w:p w14:paraId="7F000468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13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3EB5FBBF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98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6687B2DD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22" w:type="dxa"/>
            <w:tcBorders>
              <w:top w:val="double" w:sz="6" w:space="0" w:color="000000"/>
              <w:bottom w:val="double" w:sz="6" w:space="0" w:color="000000"/>
            </w:tcBorders>
          </w:tcPr>
          <w:p w14:paraId="7EE5B860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89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4DDF30E3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81" w:type="dxa"/>
            <w:tcBorders>
              <w:top w:val="double" w:sz="6" w:space="0" w:color="000000"/>
              <w:bottom w:val="double" w:sz="6" w:space="0" w:color="000000"/>
            </w:tcBorders>
          </w:tcPr>
          <w:p w14:paraId="0663519B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30" w:type="dxa"/>
            <w:tcBorders>
              <w:top w:val="double" w:sz="6" w:space="0" w:color="000000"/>
              <w:bottom w:val="double" w:sz="6" w:space="0" w:color="000000"/>
            </w:tcBorders>
          </w:tcPr>
          <w:p w14:paraId="2B3E5252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513" w:type="dxa"/>
            <w:tcBorders>
              <w:top w:val="double" w:sz="6" w:space="0" w:color="000000"/>
              <w:bottom w:val="double" w:sz="6" w:space="0" w:color="000000"/>
            </w:tcBorders>
          </w:tcPr>
          <w:p w14:paraId="10E8D14F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</w:p>
        </w:tc>
        <w:tc>
          <w:tcPr>
            <w:tcW w:w="129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4EB27C0B" w14:textId="77777777" w:rsidR="00F122FA" w:rsidRPr="004A4053" w:rsidRDefault="00F122FA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20</w:t>
            </w:r>
          </w:p>
        </w:tc>
      </w:tr>
      <w:tr w:rsidR="00DC179C" w:rsidRPr="004A4053" w14:paraId="3283288D" w14:textId="77777777" w:rsidTr="00B7343B">
        <w:trPr>
          <w:cantSplit/>
          <w:trHeight w:val="498"/>
        </w:trPr>
        <w:tc>
          <w:tcPr>
            <w:tcW w:w="2227" w:type="dxa"/>
            <w:vMerge w:val="restart"/>
            <w:tcBorders>
              <w:top w:val="double" w:sz="6" w:space="0" w:color="000000"/>
              <w:bottom w:val="double" w:sz="6" w:space="0" w:color="000000"/>
            </w:tcBorders>
          </w:tcPr>
          <w:p w14:paraId="2D643B1A" w14:textId="77777777" w:rsidR="00DC179C" w:rsidRPr="004A4053" w:rsidRDefault="00DC179C" w:rsidP="00D73C30">
            <w:pPr>
              <w:rPr>
                <w:rFonts w:cs="Arial"/>
              </w:rPr>
            </w:pPr>
            <w:r w:rsidRPr="004A4053">
              <w:rPr>
                <w:rFonts w:cs="Arial"/>
              </w:rPr>
              <w:t>3.  Generic Knowledge and Abilities Categories</w:t>
            </w:r>
          </w:p>
        </w:tc>
        <w:tc>
          <w:tcPr>
            <w:tcW w:w="1080" w:type="dxa"/>
            <w:gridSpan w:val="2"/>
            <w:tcBorders>
              <w:top w:val="double" w:sz="6" w:space="0" w:color="000000"/>
              <w:bottom w:val="single" w:sz="4" w:space="0" w:color="000000"/>
            </w:tcBorders>
          </w:tcPr>
          <w:p w14:paraId="69565B72" w14:textId="3A0894BF" w:rsidR="00DC179C" w:rsidRPr="004A4053" w:rsidRDefault="00DC179C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</w:t>
            </w:r>
          </w:p>
        </w:tc>
        <w:tc>
          <w:tcPr>
            <w:tcW w:w="1080" w:type="dxa"/>
            <w:gridSpan w:val="3"/>
            <w:tcBorders>
              <w:top w:val="double" w:sz="6" w:space="0" w:color="000000"/>
              <w:bottom w:val="single" w:sz="4" w:space="0" w:color="000000"/>
            </w:tcBorders>
          </w:tcPr>
          <w:p w14:paraId="4F923A8A" w14:textId="77777777" w:rsidR="00DC179C" w:rsidRPr="004A4053" w:rsidRDefault="00DC179C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2</w:t>
            </w:r>
          </w:p>
        </w:tc>
        <w:tc>
          <w:tcPr>
            <w:tcW w:w="990" w:type="dxa"/>
            <w:gridSpan w:val="2"/>
            <w:tcBorders>
              <w:top w:val="double" w:sz="6" w:space="0" w:color="000000"/>
              <w:bottom w:val="single" w:sz="4" w:space="0" w:color="000000"/>
            </w:tcBorders>
          </w:tcPr>
          <w:p w14:paraId="2AFB9511" w14:textId="1E2D6BEE" w:rsidR="00DC179C" w:rsidRPr="004A4053" w:rsidRDefault="00DC179C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3</w:t>
            </w:r>
          </w:p>
        </w:tc>
        <w:tc>
          <w:tcPr>
            <w:tcW w:w="1080" w:type="dxa"/>
            <w:gridSpan w:val="3"/>
            <w:tcBorders>
              <w:top w:val="double" w:sz="6" w:space="0" w:color="000000"/>
              <w:bottom w:val="single" w:sz="4" w:space="0" w:color="000000"/>
            </w:tcBorders>
          </w:tcPr>
          <w:p w14:paraId="46DD5442" w14:textId="77777777" w:rsidR="00DC179C" w:rsidRPr="004A4053" w:rsidRDefault="00DC179C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4</w:t>
            </w:r>
          </w:p>
        </w:tc>
        <w:tc>
          <w:tcPr>
            <w:tcW w:w="1763" w:type="dxa"/>
            <w:gridSpan w:val="4"/>
            <w:tcBorders>
              <w:top w:val="double" w:sz="6" w:space="0" w:color="000000"/>
              <w:bottom w:val="single" w:sz="4" w:space="0" w:color="000000"/>
            </w:tcBorders>
          </w:tcPr>
          <w:p w14:paraId="3BD5BF19" w14:textId="40CB0075" w:rsidR="00DC179C" w:rsidRPr="004A4053" w:rsidRDefault="00DC179C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Fundamentals</w:t>
            </w:r>
          </w:p>
        </w:tc>
        <w:tc>
          <w:tcPr>
            <w:tcW w:w="1297" w:type="dxa"/>
            <w:vMerge w:val="restart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12110896" w14:textId="3940F0B4" w:rsidR="00DC179C" w:rsidRPr="004A4053" w:rsidRDefault="00DC179C" w:rsidP="008F27A0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10</w:t>
            </w:r>
          </w:p>
        </w:tc>
      </w:tr>
      <w:tr w:rsidR="004F4C07" w:rsidRPr="004A4053" w14:paraId="5E142E75" w14:textId="77777777" w:rsidTr="00611372">
        <w:trPr>
          <w:cantSplit/>
          <w:trHeight w:val="210"/>
        </w:trPr>
        <w:tc>
          <w:tcPr>
            <w:tcW w:w="2227" w:type="dxa"/>
            <w:vMerge/>
            <w:tcBorders>
              <w:top w:val="single" w:sz="6" w:space="0" w:color="000000"/>
              <w:bottom w:val="double" w:sz="6" w:space="0" w:color="000000"/>
              <w:right w:val="single" w:sz="4" w:space="0" w:color="000000"/>
            </w:tcBorders>
          </w:tcPr>
          <w:p w14:paraId="6CB77CB1" w14:textId="77777777" w:rsidR="004F4C07" w:rsidRPr="004A4053" w:rsidRDefault="004F4C07" w:rsidP="008F27A0">
            <w:pPr>
              <w:rPr>
                <w:rFonts w:cs="Arial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DA7467E" w14:textId="77777777" w:rsidR="004F4C07" w:rsidRPr="004A4053" w:rsidRDefault="004F4C07" w:rsidP="008F27A0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54848B6" w14:textId="77777777" w:rsidR="004F4C07" w:rsidRPr="004A4053" w:rsidRDefault="004F4C07" w:rsidP="008F27A0">
            <w:pPr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11A2831" w14:textId="77777777" w:rsidR="004F4C07" w:rsidRPr="004A4053" w:rsidRDefault="004F4C07" w:rsidP="008F27A0">
            <w:pPr>
              <w:jc w:val="center"/>
              <w:rPr>
                <w:rFonts w:cs="Arial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2E0651BA" w14:textId="77777777" w:rsidR="004F4C07" w:rsidRPr="004A4053" w:rsidRDefault="004F4C07" w:rsidP="008F27A0">
            <w:pPr>
              <w:jc w:val="center"/>
              <w:rPr>
                <w:rFonts w:cs="Arial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65B823F9" w14:textId="5DC01C30" w:rsidR="004F4C07" w:rsidRPr="004A4053" w:rsidRDefault="004F4C07" w:rsidP="008F27A0">
            <w:pPr>
              <w:jc w:val="center"/>
              <w:rPr>
                <w:rFonts w:cs="Arial"/>
              </w:rPr>
            </w:pPr>
          </w:p>
        </w:tc>
        <w:tc>
          <w:tcPr>
            <w:tcW w:w="1297" w:type="dxa"/>
            <w:vMerge/>
            <w:tcBorders>
              <w:top w:val="single" w:sz="6" w:space="0" w:color="000000"/>
              <w:left w:val="single" w:sz="4" w:space="0" w:color="000000"/>
              <w:bottom w:val="double" w:sz="6" w:space="0" w:color="000000"/>
            </w:tcBorders>
          </w:tcPr>
          <w:p w14:paraId="6448F60D" w14:textId="77777777" w:rsidR="004F4C07" w:rsidRPr="004A4053" w:rsidRDefault="004F4C07" w:rsidP="008F27A0">
            <w:pPr>
              <w:rPr>
                <w:rFonts w:cs="Arial"/>
              </w:rPr>
            </w:pPr>
          </w:p>
        </w:tc>
      </w:tr>
      <w:tr w:rsidR="00D73F21" w:rsidRPr="004A4053" w14:paraId="60B381BC" w14:textId="77777777" w:rsidTr="00B7343B">
        <w:trPr>
          <w:cantSplit/>
          <w:trHeight w:val="352"/>
        </w:trPr>
        <w:tc>
          <w:tcPr>
            <w:tcW w:w="9517" w:type="dxa"/>
            <w:gridSpan w:val="16"/>
            <w:tcBorders>
              <w:top w:val="single" w:sz="6" w:space="0" w:color="000000"/>
              <w:bottom w:val="double" w:sz="6" w:space="0" w:color="000000"/>
            </w:tcBorders>
          </w:tcPr>
          <w:p w14:paraId="3D870400" w14:textId="77777777" w:rsidR="00D73F21" w:rsidRPr="004A4053" w:rsidRDefault="00D73F21" w:rsidP="008F27A0">
            <w:pPr>
              <w:rPr>
                <w:rFonts w:cs="Arial"/>
              </w:rPr>
            </w:pPr>
            <w:r w:rsidRPr="004A4053">
              <w:rPr>
                <w:rFonts w:cs="Arial"/>
              </w:rPr>
              <w:t>Notes:</w:t>
            </w:r>
            <w:r w:rsidRPr="004A4053">
              <w:rPr>
                <w:rFonts w:cs="Arial"/>
              </w:rPr>
              <w:tab/>
            </w:r>
          </w:p>
          <w:p w14:paraId="4F128DA4" w14:textId="4C515B5C" w:rsidR="00D73F21" w:rsidRPr="001540CA" w:rsidRDefault="00D73F21" w:rsidP="001540C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Arial"/>
              </w:rPr>
            </w:pPr>
            <w:r w:rsidRPr="004A4053">
              <w:rPr>
                <w:rFonts w:cs="Arial"/>
              </w:rPr>
              <w:t xml:space="preserve">Ensure that at least one topic from every </w:t>
            </w:r>
            <w:r w:rsidR="00FA07EF" w:rsidRPr="004A4053">
              <w:rPr>
                <w:rFonts w:cs="Arial"/>
              </w:rPr>
              <w:t>knowledge and ability (</w:t>
            </w:r>
            <w:r w:rsidRPr="004A4053">
              <w:rPr>
                <w:rFonts w:cs="Arial"/>
              </w:rPr>
              <w:t>K/A</w:t>
            </w:r>
            <w:r w:rsidR="00FA07EF" w:rsidRPr="004A4053">
              <w:rPr>
                <w:rFonts w:cs="Arial"/>
              </w:rPr>
              <w:t>)</w:t>
            </w:r>
            <w:r w:rsidRPr="004A4053">
              <w:rPr>
                <w:rFonts w:cs="Arial"/>
              </w:rPr>
              <w:t xml:space="preserve"> category is sampled within each tier.</w:t>
            </w:r>
          </w:p>
          <w:p w14:paraId="00A42783" w14:textId="4C532F3D" w:rsidR="00D73F21" w:rsidRPr="001540CA" w:rsidRDefault="00D73F21" w:rsidP="001540C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Arial"/>
              </w:rPr>
            </w:pPr>
            <w:r w:rsidRPr="004A4053">
              <w:rPr>
                <w:rFonts w:cs="Arial"/>
              </w:rPr>
              <w:t>The point total for each tier in the proposed outline must match that specified in the table.  The final point total for each tier may deviate by ±1 from that specified in the table</w:t>
            </w:r>
            <w:r w:rsidR="00275F4F" w:rsidRPr="004A4053">
              <w:rPr>
                <w:rFonts w:cs="Arial"/>
              </w:rPr>
              <w:t xml:space="preserve">. </w:t>
            </w:r>
            <w:r w:rsidR="006411F7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The final exam must total 40 points.</w:t>
            </w:r>
          </w:p>
          <w:p w14:paraId="0DD79551" w14:textId="72EEA3B5" w:rsidR="00D73F21" w:rsidRPr="001540CA" w:rsidRDefault="00D73F21" w:rsidP="001540C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Arial"/>
              </w:rPr>
            </w:pPr>
            <w:r w:rsidRPr="004A4053">
              <w:rPr>
                <w:rFonts w:cs="Arial"/>
              </w:rPr>
              <w:t>Select topics from many systems and evolutions; avoid selecting more than two K/A topics from a given system (except fuel</w:t>
            </w:r>
            <w:r w:rsidR="0034152C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handling equipment) or evolution (except refueling accident).</w:t>
            </w:r>
          </w:p>
          <w:p w14:paraId="5661ED76" w14:textId="6C0582AB" w:rsidR="00D73F21" w:rsidRPr="001540CA" w:rsidRDefault="00D73F21" w:rsidP="001540C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Arial"/>
              </w:rPr>
            </w:pPr>
            <w:r w:rsidRPr="004A4053">
              <w:rPr>
                <w:rFonts w:cs="Arial"/>
              </w:rPr>
              <w:t>The shaded areas are not applicable to the category/tier.</w:t>
            </w:r>
          </w:p>
          <w:p w14:paraId="40FAD5E2" w14:textId="29BDE223" w:rsidR="00D73F21" w:rsidRPr="001540CA" w:rsidRDefault="00D73F21" w:rsidP="001540C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Arial"/>
              </w:rPr>
            </w:pPr>
            <w:r w:rsidRPr="004A4053">
              <w:rPr>
                <w:rFonts w:cs="Arial"/>
              </w:rPr>
              <w:t>The generic (G) K/As in Tiers </w:t>
            </w:r>
            <w:r w:rsidR="00CB1822" w:rsidRPr="004A4053">
              <w:rPr>
                <w:rFonts w:cs="Arial"/>
              </w:rPr>
              <w:t xml:space="preserve">1 and 2 </w:t>
            </w:r>
            <w:r w:rsidRPr="004A4053">
              <w:rPr>
                <w:rFonts w:cs="Arial"/>
              </w:rPr>
              <w:t>shall be selected from Section 2 of the applicable K/A catalog, but the topics must be relevant to the applicable evolution</w:t>
            </w:r>
            <w:r w:rsidR="00CB1822" w:rsidRPr="004A4053">
              <w:rPr>
                <w:rFonts w:cs="Arial"/>
              </w:rPr>
              <w:t>/system</w:t>
            </w:r>
            <w:r w:rsidRPr="004A4053">
              <w:rPr>
                <w:rFonts w:cs="Arial"/>
              </w:rPr>
              <w:t xml:space="preserve">.  </w:t>
            </w:r>
          </w:p>
          <w:p w14:paraId="0B65B1A1" w14:textId="2D921C69" w:rsidR="00D73F21" w:rsidRPr="001540CA" w:rsidRDefault="00D73F21" w:rsidP="001540C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Arial"/>
              </w:rPr>
            </w:pPr>
            <w:r w:rsidRPr="004A4053">
              <w:rPr>
                <w:rFonts w:cs="Arial"/>
              </w:rPr>
              <w:t>Systems/evolutions within each tier are identified on the associated outline.  Enter the K/A numbers, a brief description of each topic,</w:t>
            </w:r>
            <w:r w:rsidR="006F0BD7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importance ratings (IR</w:t>
            </w:r>
            <w:r w:rsidR="00E45DB4" w:rsidRPr="004A4053">
              <w:rPr>
                <w:rFonts w:cs="Arial"/>
              </w:rPr>
              <w:t>s</w:t>
            </w:r>
            <w:r w:rsidRPr="004A4053">
              <w:rPr>
                <w:rFonts w:cs="Arial"/>
              </w:rPr>
              <w:t xml:space="preserve">) for the </w:t>
            </w:r>
            <w:r w:rsidR="00446743" w:rsidRPr="004A4053">
              <w:rPr>
                <w:rFonts w:cs="Arial"/>
              </w:rPr>
              <w:t>senior reactor operator</w:t>
            </w:r>
            <w:r w:rsidRPr="004A4053">
              <w:rPr>
                <w:rFonts w:cs="Arial"/>
              </w:rPr>
              <w:t xml:space="preserve"> license level, and the point totals (#) for each system and category.  Enter the tier totals for each category in the table above.</w:t>
            </w:r>
          </w:p>
          <w:p w14:paraId="575C22E9" w14:textId="5958A5A9" w:rsidR="00D73F21" w:rsidRPr="004A4053" w:rsidRDefault="00451AAA" w:rsidP="008F27A0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Arial"/>
              </w:rPr>
            </w:pPr>
            <w:r w:rsidRPr="004A4053">
              <w:rPr>
                <w:rFonts w:cs="Arial"/>
              </w:rPr>
              <w:t>For Tier 3, select topics from Section</w:t>
            </w:r>
            <w:r w:rsidR="004C7BF5" w:rsidRPr="004A4053">
              <w:rPr>
                <w:rFonts w:cs="Arial"/>
              </w:rPr>
              <w:t>s</w:t>
            </w:r>
            <w:r w:rsidRPr="004A4053">
              <w:rPr>
                <w:rFonts w:cs="Arial"/>
              </w:rPr>
              <w:t> 2</w:t>
            </w:r>
            <w:r w:rsidR="004C7BF5" w:rsidRPr="004A4053">
              <w:rPr>
                <w:rFonts w:cs="Arial"/>
              </w:rPr>
              <w:t>, 5</w:t>
            </w:r>
            <w:r w:rsidR="00446743" w:rsidRPr="004A4053">
              <w:rPr>
                <w:rFonts w:cs="Arial"/>
              </w:rPr>
              <w:t>,</w:t>
            </w:r>
            <w:r w:rsidR="004C7BF5" w:rsidRPr="004A4053">
              <w:rPr>
                <w:rFonts w:cs="Arial"/>
              </w:rPr>
              <w:t xml:space="preserve"> and 6</w:t>
            </w:r>
            <w:r w:rsidRPr="004A4053">
              <w:rPr>
                <w:rFonts w:cs="Arial"/>
              </w:rPr>
              <w:t xml:space="preserve"> of the applicable K/A </w:t>
            </w:r>
            <w:proofErr w:type="gramStart"/>
            <w:r w:rsidRPr="004A4053">
              <w:rPr>
                <w:rFonts w:cs="Arial"/>
              </w:rPr>
              <w:t>catalog</w:t>
            </w:r>
            <w:proofErr w:type="gramEnd"/>
            <w:r w:rsidRPr="004A4053">
              <w:rPr>
                <w:rFonts w:cs="Arial"/>
              </w:rPr>
              <w:t xml:space="preserve">.  A minimum of </w:t>
            </w:r>
            <w:r w:rsidR="00B817DE" w:rsidRPr="004A4053">
              <w:rPr>
                <w:rFonts w:cs="Arial"/>
              </w:rPr>
              <w:t>four</w:t>
            </w:r>
            <w:r w:rsidRPr="004A4053">
              <w:rPr>
                <w:rFonts w:cs="Arial"/>
              </w:rPr>
              <w:t xml:space="preserve"> Tier 3 questions shall include basic reactor theory, component, and thermodynamic topics from Sections 5 and 6 of the applicable K/A </w:t>
            </w:r>
            <w:proofErr w:type="gramStart"/>
            <w:r w:rsidRPr="004A4053">
              <w:rPr>
                <w:rFonts w:cs="Arial"/>
              </w:rPr>
              <w:t>catalog</w:t>
            </w:r>
            <w:proofErr w:type="gramEnd"/>
            <w:r w:rsidRPr="004A4053">
              <w:rPr>
                <w:rFonts w:cs="Arial"/>
              </w:rPr>
              <w:t xml:space="preserve"> that apply to fuel</w:t>
            </w:r>
            <w:r w:rsidR="0034152C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handling operations (</w:t>
            </w:r>
            <w:r w:rsidR="004C7BF5" w:rsidRPr="004A4053">
              <w:rPr>
                <w:rFonts w:cs="Arial"/>
              </w:rPr>
              <w:t>place these items</w:t>
            </w:r>
            <w:r w:rsidRPr="004A4053">
              <w:rPr>
                <w:rFonts w:cs="Arial"/>
              </w:rPr>
              <w:t xml:space="preserve"> in the “</w:t>
            </w:r>
            <w:r w:rsidR="00725252" w:rsidRPr="004A4053">
              <w:rPr>
                <w:rFonts w:cs="Arial"/>
              </w:rPr>
              <w:t>Fundamental</w:t>
            </w:r>
            <w:r w:rsidRPr="004A4053">
              <w:rPr>
                <w:rFonts w:cs="Arial"/>
              </w:rPr>
              <w:t>” category).  Enter the K/A numbers, descriptions, IRs, and point totals (#) on Form 7.1</w:t>
            </w:r>
            <w:r w:rsidRPr="004A4053">
              <w:rPr>
                <w:rFonts w:cs="Arial"/>
              </w:rPr>
              <w:noBreakHyphen/>
              <w:t>GEN.</w:t>
            </w:r>
          </w:p>
          <w:p w14:paraId="206AD2EF" w14:textId="77777777" w:rsidR="00D73F21" w:rsidRPr="00CE7734" w:rsidRDefault="00A4279C" w:rsidP="008F27A0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="Arial"/>
              </w:rPr>
            </w:pPr>
            <w:r w:rsidRPr="004A4053">
              <w:rPr>
                <w:rFonts w:cs="Arial"/>
                <w:color w:val="auto"/>
              </w:rPr>
              <w:t>I</w:t>
            </w:r>
            <w:r w:rsidR="00344A73" w:rsidRPr="004A4053">
              <w:rPr>
                <w:rFonts w:cs="Arial"/>
                <w:color w:val="auto"/>
              </w:rPr>
              <w:t>napplicable or inappropriate K/A statements can be eliminated by (1) discarding randomly selected K/As during the outline development process or (2) prescreening the entire K/A catalog to eliminate inappropriate K/As before beginning the random selection process.</w:t>
            </w:r>
            <w:r w:rsidRPr="004A4053">
              <w:rPr>
                <w:rFonts w:cs="Arial"/>
                <w:color w:val="auto"/>
              </w:rPr>
              <w:t xml:space="preserve">  </w:t>
            </w:r>
            <w:r w:rsidR="00446743" w:rsidRPr="004A4053">
              <w:rPr>
                <w:rFonts w:cs="Arial"/>
                <w:color w:val="auto"/>
              </w:rPr>
              <w:t>U</w:t>
            </w:r>
            <w:r w:rsidR="00611372" w:rsidRPr="004A4053">
              <w:rPr>
                <w:rFonts w:cs="Arial"/>
                <w:color w:val="auto"/>
              </w:rPr>
              <w:t>se t</w:t>
            </w:r>
            <w:r w:rsidR="00D73F21" w:rsidRPr="004A4053">
              <w:rPr>
                <w:rFonts w:cs="Arial"/>
              </w:rPr>
              <w:t xml:space="preserve">he facility licensee’s </w:t>
            </w:r>
            <w:r w:rsidR="00611372" w:rsidRPr="004A4053">
              <w:rPr>
                <w:rFonts w:cs="Arial"/>
              </w:rPr>
              <w:t>job task analysis</w:t>
            </w:r>
            <w:r w:rsidR="00D73F21" w:rsidRPr="004A4053">
              <w:rPr>
                <w:rFonts w:cs="Arial"/>
              </w:rPr>
              <w:t xml:space="preserve"> for fuel handlers as the basis for eliminating or adding testable topics.</w:t>
            </w:r>
          </w:p>
          <w:p w14:paraId="174DF210" w14:textId="520605E1" w:rsidR="00422BF6" w:rsidRDefault="00422BF6" w:rsidP="00422BF6">
            <w:pPr>
              <w:pStyle w:val="ListParagraph"/>
              <w:numPr>
                <w:ilvl w:val="0"/>
                <w:numId w:val="24"/>
              </w:numPr>
              <w:rPr>
                <w:rFonts w:cs="Arial"/>
                <w:color w:val="auto"/>
              </w:rPr>
            </w:pPr>
            <w:r w:rsidRPr="00422BF6">
              <w:rPr>
                <w:rFonts w:cs="Arial"/>
                <w:color w:val="auto"/>
              </w:rPr>
              <w:t>*</w:t>
            </w:r>
            <w:r w:rsidRPr="00422BF6">
              <w:rPr>
                <w:rFonts w:cs="Arial"/>
                <w:color w:val="auto"/>
              </w:rPr>
              <w:tab/>
              <w:t>These systems/evolutions must be included as part of the sample (as applicable to the facility) when Revision 3 of the K/A catalog is used to develop the sample plan.  They are not required to be included when using earlier revisions of the K/A catalog.</w:t>
            </w:r>
          </w:p>
          <w:p w14:paraId="4C1C5756" w14:textId="77777777" w:rsidR="00422BF6" w:rsidRPr="00AD0FB0" w:rsidRDefault="00422BF6" w:rsidP="00AD0FB0">
            <w:pPr>
              <w:pStyle w:val="ListParagraph"/>
              <w:numPr>
                <w:ilvl w:val="0"/>
                <w:numId w:val="0"/>
              </w:numPr>
              <w:ind w:left="360"/>
            </w:pPr>
          </w:p>
          <w:p w14:paraId="0FD45AFE" w14:textId="244C14C0" w:rsidR="002249C1" w:rsidRPr="004A4053" w:rsidRDefault="00422BF6" w:rsidP="00AD0FB0">
            <w:pPr>
              <w:pStyle w:val="ListParagraph"/>
              <w:numPr>
                <w:ilvl w:val="0"/>
                <w:numId w:val="0"/>
              </w:numPr>
              <w:spacing w:after="0"/>
              <w:ind w:left="360"/>
              <w:rPr>
                <w:rFonts w:cs="Arial"/>
                <w:color w:val="auto"/>
              </w:rPr>
            </w:pPr>
            <w:r w:rsidRPr="00422BF6">
              <w:rPr>
                <w:rFonts w:cs="Arial"/>
                <w:color w:val="auto"/>
              </w:rPr>
              <w:t>**</w:t>
            </w:r>
            <w:r w:rsidRPr="00422BF6">
              <w:rPr>
                <w:rFonts w:cs="Arial"/>
                <w:color w:val="auto"/>
              </w:rPr>
              <w:tab/>
              <w:t>These systems/evolutions may be eliminated from the sample (as applicable to the facility) when Revision 3 of the K/A catalog is used to develop the sample plan.</w:t>
            </w:r>
          </w:p>
        </w:tc>
      </w:tr>
    </w:tbl>
    <w:p w14:paraId="5D7CAC12" w14:textId="77777777" w:rsidR="00F122FA" w:rsidRPr="004A4053" w:rsidRDefault="00F122FA" w:rsidP="00F122FA">
      <w:pPr>
        <w:rPr>
          <w:rFonts w:cs="Arial"/>
        </w:rPr>
      </w:pPr>
    </w:p>
    <w:p w14:paraId="317540A3" w14:textId="77777777" w:rsidR="00422BF6" w:rsidRDefault="00422BF6">
      <w:r>
        <w:br w:type="page"/>
      </w:r>
    </w:p>
    <w:tbl>
      <w:tblPr>
        <w:tblW w:w="9302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270"/>
        <w:gridCol w:w="270"/>
        <w:gridCol w:w="270"/>
        <w:gridCol w:w="270"/>
        <w:gridCol w:w="270"/>
        <w:gridCol w:w="270"/>
        <w:gridCol w:w="3600"/>
        <w:gridCol w:w="450"/>
        <w:gridCol w:w="482"/>
      </w:tblGrid>
      <w:tr w:rsidR="00921424" w:rsidRPr="004A4053" w14:paraId="773DF227" w14:textId="77777777" w:rsidTr="007D4B76">
        <w:trPr>
          <w:cantSplit/>
          <w:trHeight w:val="684"/>
        </w:trPr>
        <w:tc>
          <w:tcPr>
            <w:tcW w:w="9302" w:type="dxa"/>
            <w:gridSpan w:val="10"/>
            <w:tcBorders>
              <w:top w:val="double" w:sz="6" w:space="0" w:color="000000"/>
              <w:bottom w:val="double" w:sz="6" w:space="0" w:color="000000"/>
            </w:tcBorders>
          </w:tcPr>
          <w:p w14:paraId="01BB4F8E" w14:textId="06316ED3" w:rsidR="00921424" w:rsidRPr="004A4053" w:rsidRDefault="00921424" w:rsidP="0093730A">
            <w:pPr>
              <w:tabs>
                <w:tab w:val="left" w:pos="3429"/>
                <w:tab w:val="left" w:pos="8709"/>
              </w:tabs>
              <w:spacing w:before="144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lang w:val="en-CA"/>
              </w:rPr>
              <w:lastRenderedPageBreak/>
              <w:fldChar w:fldCharType="begin"/>
            </w:r>
            <w:r w:rsidRPr="004A4053">
              <w:rPr>
                <w:rFonts w:cs="Arial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lang w:val="en-CA"/>
              </w:rPr>
              <w:fldChar w:fldCharType="end"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ES-7</w:t>
            </w:r>
            <w:r w:rsidR="002207B1" w:rsidRPr="004A4053">
              <w:rPr>
                <w:rFonts w:cs="Arial"/>
                <w:b/>
                <w:bCs/>
                <w:sz w:val="16"/>
                <w:szCs w:val="16"/>
              </w:rPr>
              <w:t>.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1</w:t>
            </w:r>
            <w:r w:rsidR="004860C3" w:rsidRPr="004A4053">
              <w:rPr>
                <w:rFonts w:cs="Arial"/>
                <w:b/>
                <w:bCs/>
                <w:sz w:val="16"/>
                <w:szCs w:val="16"/>
              </w:rPr>
              <w:t xml:space="preserve">    </w:t>
            </w:r>
            <w:r w:rsidR="009A274C" w:rsidRPr="004A4053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Form</w:t>
            </w:r>
            <w:r w:rsidR="004860C3" w:rsidRPr="004A4053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="002207B1" w:rsidRPr="004A4053">
              <w:rPr>
                <w:rFonts w:cs="Arial"/>
                <w:b/>
                <w:bCs/>
                <w:sz w:val="16"/>
                <w:szCs w:val="16"/>
              </w:rPr>
              <w:t>7.1-BWR</w:t>
            </w:r>
          </w:p>
          <w:p w14:paraId="23A96ECE" w14:textId="49C60E84" w:rsidR="009A274C" w:rsidRPr="004A4053" w:rsidRDefault="009A274C" w:rsidP="00867F7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Written Examination Outline for Senior Operators Limited to Fuel Handling for Boiling-Water Reactors</w:t>
            </w:r>
          </w:p>
          <w:p w14:paraId="09E7BEB3" w14:textId="5369FA05" w:rsidR="00921424" w:rsidRPr="004A4053" w:rsidRDefault="00921424" w:rsidP="00867F7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Emergency and Abnormal Plant Evolutions—Tier 1</w:t>
            </w:r>
          </w:p>
          <w:p w14:paraId="1A8B90C7" w14:textId="77777777" w:rsidR="00921424" w:rsidRPr="004A4053" w:rsidRDefault="00921424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6D24CA44" w14:textId="77777777" w:rsidTr="0025063D">
        <w:trPr>
          <w:cantSplit/>
          <w:trHeight w:val="520"/>
        </w:trPr>
        <w:tc>
          <w:tcPr>
            <w:tcW w:w="3150" w:type="dxa"/>
            <w:tcBorders>
              <w:top w:val="double" w:sz="6" w:space="0" w:color="000000"/>
            </w:tcBorders>
          </w:tcPr>
          <w:p w14:paraId="1E7FCB40" w14:textId="709DD8E5" w:rsidR="00921424" w:rsidRPr="004A4053" w:rsidRDefault="00921424" w:rsidP="00867F7F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E/APE #/Name/Safety Function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noWrap/>
          </w:tcPr>
          <w:p w14:paraId="27A528E6" w14:textId="77777777" w:rsidR="00921424" w:rsidRPr="004A4053" w:rsidRDefault="00921424" w:rsidP="007D4B76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061EC072" w14:textId="77777777" w:rsidR="00921424" w:rsidRPr="004A4053" w:rsidRDefault="00921424" w:rsidP="007D4B76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64C9946D" w14:textId="77777777" w:rsidR="00921424" w:rsidRPr="004A4053" w:rsidRDefault="00921424" w:rsidP="007D4B76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24501096" w14:textId="77777777" w:rsidR="00921424" w:rsidRPr="004A4053" w:rsidRDefault="00921424" w:rsidP="007D4B76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2E990F0E" w14:textId="77777777" w:rsidR="00921424" w:rsidRPr="004A4053" w:rsidRDefault="00921424" w:rsidP="007D4B76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40E34748" w14:textId="77777777" w:rsidR="00921424" w:rsidRPr="004A4053" w:rsidRDefault="00921424" w:rsidP="007D4B76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3600" w:type="dxa"/>
            <w:tcBorders>
              <w:top w:val="double" w:sz="6" w:space="0" w:color="000000"/>
            </w:tcBorders>
            <w:vAlign w:val="center"/>
          </w:tcPr>
          <w:p w14:paraId="6A325BA9" w14:textId="77777777" w:rsidR="00921424" w:rsidRPr="004A4053" w:rsidRDefault="00921424" w:rsidP="007D4B76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50" w:type="dxa"/>
            <w:tcBorders>
              <w:top w:val="double" w:sz="6" w:space="0" w:color="000000"/>
            </w:tcBorders>
          </w:tcPr>
          <w:p w14:paraId="28F35FAD" w14:textId="77777777" w:rsidR="00921424" w:rsidRPr="004A4053" w:rsidRDefault="00921424" w:rsidP="00867F7F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482" w:type="dxa"/>
            <w:tcBorders>
              <w:top w:val="double" w:sz="6" w:space="0" w:color="000000"/>
            </w:tcBorders>
          </w:tcPr>
          <w:p w14:paraId="1BAA3E4D" w14:textId="77777777" w:rsidR="00921424" w:rsidRPr="004A4053" w:rsidRDefault="00921424" w:rsidP="00867F7F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#</w:t>
            </w:r>
          </w:p>
        </w:tc>
      </w:tr>
      <w:tr w:rsidR="00921424" w:rsidRPr="004A4053" w14:paraId="12A9E066" w14:textId="77777777" w:rsidTr="0025063D">
        <w:trPr>
          <w:cantSplit/>
          <w:trHeight w:val="312"/>
        </w:trPr>
        <w:tc>
          <w:tcPr>
            <w:tcW w:w="3150" w:type="dxa"/>
          </w:tcPr>
          <w:p w14:paraId="377078A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295003 Partial or Complete Loss of AC</w:t>
            </w:r>
          </w:p>
        </w:tc>
        <w:tc>
          <w:tcPr>
            <w:tcW w:w="270" w:type="dxa"/>
          </w:tcPr>
          <w:p w14:paraId="70D28D4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883472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4E1D0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2BD732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8F7B3E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1BD6DC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1B28278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E80680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4F23275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1C1AA22F" w14:textId="77777777" w:rsidTr="0025063D">
        <w:trPr>
          <w:cantSplit/>
          <w:trHeight w:val="327"/>
        </w:trPr>
        <w:tc>
          <w:tcPr>
            <w:tcW w:w="3150" w:type="dxa"/>
          </w:tcPr>
          <w:p w14:paraId="1A1252B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295004 Partial or Total Loss of DC</w:t>
            </w:r>
          </w:p>
        </w:tc>
        <w:tc>
          <w:tcPr>
            <w:tcW w:w="270" w:type="dxa"/>
          </w:tcPr>
          <w:p w14:paraId="4BFC100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FFF6BF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4DE3FB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D3E5C6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C6B422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9D63D5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4AFD1F8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BAE885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21B0F10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5777C8C6" w14:textId="77777777" w:rsidTr="0025063D">
        <w:trPr>
          <w:cantSplit/>
          <w:trHeight w:val="327"/>
        </w:trPr>
        <w:tc>
          <w:tcPr>
            <w:tcW w:w="3150" w:type="dxa"/>
          </w:tcPr>
          <w:p w14:paraId="44CCB15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295014 Inadvertent Reactivity Addition</w:t>
            </w:r>
          </w:p>
        </w:tc>
        <w:tc>
          <w:tcPr>
            <w:tcW w:w="270" w:type="dxa"/>
          </w:tcPr>
          <w:p w14:paraId="7BBCA01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E56566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13D117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ED40BF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7DB3D9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0D5F12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0A90C98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F8FCC2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7A98EAE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551D23E1" w14:textId="77777777" w:rsidTr="0025063D">
        <w:trPr>
          <w:cantSplit/>
          <w:trHeight w:val="327"/>
        </w:trPr>
        <w:tc>
          <w:tcPr>
            <w:tcW w:w="3150" w:type="dxa"/>
          </w:tcPr>
          <w:p w14:paraId="295E4AB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295018 Partial or Total Loss of CCW</w:t>
            </w:r>
          </w:p>
        </w:tc>
        <w:tc>
          <w:tcPr>
            <w:tcW w:w="270" w:type="dxa"/>
          </w:tcPr>
          <w:p w14:paraId="21643E5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DB7975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735F6B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C46ABF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3FE24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3D84C1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6BEC75E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973434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05E8F57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07006B7F" w14:textId="77777777" w:rsidTr="0025063D">
        <w:trPr>
          <w:cantSplit/>
          <w:trHeight w:val="327"/>
        </w:trPr>
        <w:tc>
          <w:tcPr>
            <w:tcW w:w="3150" w:type="dxa"/>
          </w:tcPr>
          <w:p w14:paraId="59F6462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295021 Loss of Shutdown Cooling</w:t>
            </w:r>
          </w:p>
        </w:tc>
        <w:tc>
          <w:tcPr>
            <w:tcW w:w="270" w:type="dxa"/>
          </w:tcPr>
          <w:p w14:paraId="57EF2B9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D67909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922400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FE2FB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F79790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22459C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5794300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B028FF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5C5A15B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6BF44B9A" w14:textId="77777777" w:rsidTr="0025063D">
        <w:trPr>
          <w:cantSplit/>
          <w:trHeight w:val="327"/>
        </w:trPr>
        <w:tc>
          <w:tcPr>
            <w:tcW w:w="3150" w:type="dxa"/>
          </w:tcPr>
          <w:p w14:paraId="3628A25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295023 Refueling Accidents</w:t>
            </w:r>
          </w:p>
        </w:tc>
        <w:tc>
          <w:tcPr>
            <w:tcW w:w="270" w:type="dxa"/>
          </w:tcPr>
          <w:p w14:paraId="4FE85D6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5375E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CDE2D8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2865AE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7594FB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854017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79C9E25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0FDEE5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38AD507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20BBB585" w14:textId="77777777" w:rsidTr="0025063D">
        <w:trPr>
          <w:cantSplit/>
          <w:trHeight w:val="506"/>
        </w:trPr>
        <w:tc>
          <w:tcPr>
            <w:tcW w:w="3150" w:type="dxa"/>
          </w:tcPr>
          <w:p w14:paraId="16054E8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295033 High Secondary Containment Area Radiation Levels</w:t>
            </w:r>
          </w:p>
        </w:tc>
        <w:tc>
          <w:tcPr>
            <w:tcW w:w="270" w:type="dxa"/>
          </w:tcPr>
          <w:p w14:paraId="64A1729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B51E5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F5A88A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F39A20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10A7A5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A04C04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4351987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C5224C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6659DE8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5630927B" w14:textId="77777777" w:rsidTr="0025063D">
        <w:trPr>
          <w:cantSplit/>
          <w:trHeight w:val="506"/>
        </w:trPr>
        <w:tc>
          <w:tcPr>
            <w:tcW w:w="3150" w:type="dxa"/>
          </w:tcPr>
          <w:p w14:paraId="5C2F712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295034 Secondary Containment Ventilation High Radiation</w:t>
            </w:r>
          </w:p>
        </w:tc>
        <w:tc>
          <w:tcPr>
            <w:tcW w:w="270" w:type="dxa"/>
          </w:tcPr>
          <w:p w14:paraId="2315BE9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43D684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D5E88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3452A4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F73ACF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3BFBBB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3D919E5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675672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3102DEF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5DCB6375" w14:textId="77777777" w:rsidTr="0025063D">
        <w:trPr>
          <w:cantSplit/>
          <w:trHeight w:val="327"/>
        </w:trPr>
        <w:tc>
          <w:tcPr>
            <w:tcW w:w="3150" w:type="dxa"/>
          </w:tcPr>
          <w:p w14:paraId="20704FF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295006 Scram</w:t>
            </w:r>
          </w:p>
        </w:tc>
        <w:tc>
          <w:tcPr>
            <w:tcW w:w="270" w:type="dxa"/>
          </w:tcPr>
          <w:p w14:paraId="0FB8F4C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59235C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526E15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F9EFD8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171E03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8B4721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6D89550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88F359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3907080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0201B3D5" w14:textId="77777777" w:rsidTr="0025063D">
        <w:trPr>
          <w:cantSplit/>
          <w:trHeight w:val="327"/>
        </w:trPr>
        <w:tc>
          <w:tcPr>
            <w:tcW w:w="3150" w:type="dxa"/>
          </w:tcPr>
          <w:p w14:paraId="5EB36FD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295008 High Reactor Water Level</w:t>
            </w:r>
          </w:p>
        </w:tc>
        <w:tc>
          <w:tcPr>
            <w:tcW w:w="270" w:type="dxa"/>
          </w:tcPr>
          <w:p w14:paraId="24D5AFD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4C7C22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E70B72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52F0A3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8A8B37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AFA501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1FE0985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6403A5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690BBA9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5E8F82A7" w14:textId="77777777" w:rsidTr="0025063D">
        <w:trPr>
          <w:cantSplit/>
          <w:trHeight w:val="506"/>
        </w:trPr>
        <w:tc>
          <w:tcPr>
            <w:tcW w:w="3150" w:type="dxa"/>
          </w:tcPr>
          <w:p w14:paraId="165CB3B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295009/295031 Reactor Low Water Level</w:t>
            </w:r>
          </w:p>
        </w:tc>
        <w:tc>
          <w:tcPr>
            <w:tcW w:w="270" w:type="dxa"/>
          </w:tcPr>
          <w:p w14:paraId="7D675C4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14D119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4A8FEC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242530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579521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A4EABD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7724655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A50F14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1E452B0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0D840BDC" w14:textId="77777777" w:rsidTr="0025063D">
        <w:trPr>
          <w:cantSplit/>
          <w:trHeight w:val="506"/>
        </w:trPr>
        <w:tc>
          <w:tcPr>
            <w:tcW w:w="3150" w:type="dxa"/>
          </w:tcPr>
          <w:p w14:paraId="429430D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295017/295038 High Offsite Release Rate</w:t>
            </w:r>
          </w:p>
        </w:tc>
        <w:tc>
          <w:tcPr>
            <w:tcW w:w="270" w:type="dxa"/>
          </w:tcPr>
          <w:p w14:paraId="4A22585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2A49A5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FC2AC9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A62F4C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55D97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584ECF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7783C32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4E29FF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551E7BE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44CFBEDC" w14:textId="77777777" w:rsidTr="0025063D">
        <w:trPr>
          <w:cantSplit/>
          <w:trHeight w:val="506"/>
        </w:trPr>
        <w:tc>
          <w:tcPr>
            <w:tcW w:w="3150" w:type="dxa"/>
          </w:tcPr>
          <w:p w14:paraId="1DC7C09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295019 Partial or Total Loss of Instrument Air</w:t>
            </w:r>
          </w:p>
        </w:tc>
        <w:tc>
          <w:tcPr>
            <w:tcW w:w="270" w:type="dxa"/>
          </w:tcPr>
          <w:p w14:paraId="1333B67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1EB149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281FB9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F9E7B3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DE8F9D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DC499D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2A4FDCD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4D84CC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0905F68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7A9750F0" w14:textId="77777777" w:rsidTr="0025063D">
        <w:trPr>
          <w:cantSplit/>
          <w:trHeight w:val="506"/>
        </w:trPr>
        <w:tc>
          <w:tcPr>
            <w:tcW w:w="3150" w:type="dxa"/>
          </w:tcPr>
          <w:p w14:paraId="70D9D6A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295020 Inadvertent Containment Isolation</w:t>
            </w:r>
          </w:p>
        </w:tc>
        <w:tc>
          <w:tcPr>
            <w:tcW w:w="270" w:type="dxa"/>
          </w:tcPr>
          <w:p w14:paraId="700C077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886B7B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41F75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4B9952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E9AB70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06C868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5E727E2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95D869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4401228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32BAE2C4" w14:textId="77777777" w:rsidTr="0025063D">
        <w:trPr>
          <w:cantSplit/>
          <w:trHeight w:val="506"/>
        </w:trPr>
        <w:tc>
          <w:tcPr>
            <w:tcW w:w="3150" w:type="dxa"/>
          </w:tcPr>
          <w:p w14:paraId="1A08FF9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295030 Low Suppression Pool Water Level</w:t>
            </w:r>
          </w:p>
        </w:tc>
        <w:tc>
          <w:tcPr>
            <w:tcW w:w="270" w:type="dxa"/>
          </w:tcPr>
          <w:p w14:paraId="6642668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C6409A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D2555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421652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32E5A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BA233D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78AC24C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F0B1C4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684824D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3B3870A6" w14:textId="77777777" w:rsidTr="0025063D">
        <w:trPr>
          <w:cantSplit/>
          <w:trHeight w:val="520"/>
        </w:trPr>
        <w:tc>
          <w:tcPr>
            <w:tcW w:w="3150" w:type="dxa"/>
          </w:tcPr>
          <w:p w14:paraId="469A40A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295035 Secondary Containment High Differential Pressure</w:t>
            </w:r>
          </w:p>
        </w:tc>
        <w:tc>
          <w:tcPr>
            <w:tcW w:w="270" w:type="dxa"/>
          </w:tcPr>
          <w:p w14:paraId="26B05E5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20884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619B12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2AD6A4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1D2E21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392E8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36BBC40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C5BDAC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4AE4811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07501CB0" w14:textId="77777777" w:rsidTr="0025063D">
        <w:trPr>
          <w:cantSplit/>
          <w:trHeight w:val="312"/>
        </w:trPr>
        <w:tc>
          <w:tcPr>
            <w:tcW w:w="3150" w:type="dxa"/>
          </w:tcPr>
          <w:p w14:paraId="7F46535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 xml:space="preserve">600000 Plant Fire </w:t>
            </w:r>
            <w:proofErr w:type="gramStart"/>
            <w:r w:rsidRPr="004A4053">
              <w:rPr>
                <w:rFonts w:cs="Arial"/>
                <w:sz w:val="16"/>
                <w:szCs w:val="16"/>
              </w:rPr>
              <w:t>On</w:t>
            </w:r>
            <w:proofErr w:type="gramEnd"/>
            <w:r w:rsidRPr="004A4053">
              <w:rPr>
                <w:rFonts w:cs="Arial"/>
                <w:sz w:val="16"/>
                <w:szCs w:val="16"/>
              </w:rPr>
              <w:t xml:space="preserve"> Site</w:t>
            </w:r>
          </w:p>
        </w:tc>
        <w:tc>
          <w:tcPr>
            <w:tcW w:w="270" w:type="dxa"/>
          </w:tcPr>
          <w:p w14:paraId="47F9066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78765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35FB86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A32ED8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ECE921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C7F5A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73277AB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C9B3B5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7A40141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6D0B8B5F" w14:textId="77777777" w:rsidTr="0025063D">
        <w:trPr>
          <w:cantSplit/>
          <w:trHeight w:val="327"/>
        </w:trPr>
        <w:tc>
          <w:tcPr>
            <w:tcW w:w="3150" w:type="dxa"/>
          </w:tcPr>
          <w:p w14:paraId="27694D8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DCEFED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9145C8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D2F2EC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622E39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382A49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F2568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4CED7E8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E1C284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29423C2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228D717F" w14:textId="77777777" w:rsidTr="0025063D">
        <w:trPr>
          <w:cantSplit/>
          <w:trHeight w:val="327"/>
        </w:trPr>
        <w:tc>
          <w:tcPr>
            <w:tcW w:w="3150" w:type="dxa"/>
          </w:tcPr>
          <w:p w14:paraId="6EEEB37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667FB7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E266A8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2D1B1A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1985F9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D98894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D7966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4CB1C1F0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A69E9D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2C3C5B7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45C4001C" w14:textId="77777777" w:rsidTr="0025063D">
        <w:trPr>
          <w:cantSplit/>
          <w:trHeight w:val="327"/>
        </w:trPr>
        <w:tc>
          <w:tcPr>
            <w:tcW w:w="3150" w:type="dxa"/>
          </w:tcPr>
          <w:p w14:paraId="2747CE6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8C556C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59DD2B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2A9EE4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C27094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09C1A2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FA3FB7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40F3188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4900455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2A70D5B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0B694E18" w14:textId="77777777" w:rsidTr="0025063D">
        <w:trPr>
          <w:cantSplit/>
          <w:trHeight w:val="327"/>
        </w:trPr>
        <w:tc>
          <w:tcPr>
            <w:tcW w:w="3150" w:type="dxa"/>
          </w:tcPr>
          <w:p w14:paraId="0B450D3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3189EB1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8CD07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26D2F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F78A7E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2CEE02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57AF73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496ABCC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ED979F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182981E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5391B406" w14:textId="77777777" w:rsidTr="0025063D">
        <w:trPr>
          <w:cantSplit/>
          <w:trHeight w:val="327"/>
        </w:trPr>
        <w:tc>
          <w:tcPr>
            <w:tcW w:w="3150" w:type="dxa"/>
          </w:tcPr>
          <w:p w14:paraId="61E593A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5E82E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7D19158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DC1AF3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6CA1E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48D217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548E12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77F2DE6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B4BD11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66A142E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2B26A8E3" w14:textId="77777777" w:rsidTr="0025063D">
        <w:trPr>
          <w:cantSplit/>
          <w:trHeight w:val="327"/>
        </w:trPr>
        <w:tc>
          <w:tcPr>
            <w:tcW w:w="3150" w:type="dxa"/>
          </w:tcPr>
          <w:p w14:paraId="17B424E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4F923E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4E47C7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C889A3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90B21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D0C866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48CEEC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</w:tcPr>
          <w:p w14:paraId="3DB19F43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237AC0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</w:tcPr>
          <w:p w14:paraId="0CD038F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6225E2BA" w14:textId="77777777" w:rsidTr="0025063D">
        <w:trPr>
          <w:cantSplit/>
          <w:trHeight w:val="312"/>
        </w:trPr>
        <w:tc>
          <w:tcPr>
            <w:tcW w:w="3150" w:type="dxa"/>
            <w:tcBorders>
              <w:bottom w:val="single" w:sz="6" w:space="0" w:color="000000"/>
            </w:tcBorders>
          </w:tcPr>
          <w:p w14:paraId="0529CCA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2F9DFC3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5AE27F8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3E4285C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1912FE2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08AE113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18D7310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  <w:tcBorders>
              <w:bottom w:val="single" w:sz="6" w:space="0" w:color="000000"/>
            </w:tcBorders>
          </w:tcPr>
          <w:p w14:paraId="1281201B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bottom w:val="single" w:sz="6" w:space="0" w:color="000000"/>
            </w:tcBorders>
          </w:tcPr>
          <w:p w14:paraId="7EB96C9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  <w:tcBorders>
              <w:bottom w:val="single" w:sz="6" w:space="0" w:color="000000"/>
            </w:tcBorders>
          </w:tcPr>
          <w:p w14:paraId="2A88EE2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442AF35E" w14:textId="77777777" w:rsidTr="0025063D">
        <w:trPr>
          <w:cantSplit/>
          <w:trHeight w:val="327"/>
        </w:trPr>
        <w:tc>
          <w:tcPr>
            <w:tcW w:w="3150" w:type="dxa"/>
            <w:tcBorders>
              <w:top w:val="single" w:sz="6" w:space="0" w:color="000000"/>
              <w:bottom w:val="double" w:sz="6" w:space="0" w:color="000000"/>
            </w:tcBorders>
          </w:tcPr>
          <w:p w14:paraId="6277E41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2C7737F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74AB4CE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6AB341DE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79F2C1C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7100F13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4C32C9FC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  <w:tcBorders>
              <w:top w:val="single" w:sz="6" w:space="0" w:color="000000"/>
              <w:bottom w:val="double" w:sz="6" w:space="0" w:color="000000"/>
            </w:tcBorders>
          </w:tcPr>
          <w:p w14:paraId="537B9DE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bottom w:val="double" w:sz="6" w:space="0" w:color="000000"/>
            </w:tcBorders>
          </w:tcPr>
          <w:p w14:paraId="48650965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6" w:space="0" w:color="000000"/>
              <w:bottom w:val="double" w:sz="6" w:space="0" w:color="000000"/>
            </w:tcBorders>
          </w:tcPr>
          <w:p w14:paraId="6726522A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921424" w:rsidRPr="004A4053" w14:paraId="21E1B88B" w14:textId="77777777" w:rsidTr="0025063D">
        <w:trPr>
          <w:cantSplit/>
          <w:trHeight w:val="327"/>
        </w:trPr>
        <w:tc>
          <w:tcPr>
            <w:tcW w:w="3150" w:type="dxa"/>
            <w:tcBorders>
              <w:top w:val="double" w:sz="6" w:space="0" w:color="000000"/>
            </w:tcBorders>
          </w:tcPr>
          <w:p w14:paraId="3EC73C6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Category Totals: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C645044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2F684AA6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4F048537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B7770AF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302AE462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8885259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050" w:type="dxa"/>
            <w:gridSpan w:val="2"/>
            <w:tcBorders>
              <w:top w:val="double" w:sz="6" w:space="0" w:color="000000"/>
            </w:tcBorders>
          </w:tcPr>
          <w:p w14:paraId="20CC1CD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Tier Point Total:</w:t>
            </w:r>
          </w:p>
        </w:tc>
        <w:tc>
          <w:tcPr>
            <w:tcW w:w="482" w:type="dxa"/>
            <w:tcBorders>
              <w:top w:val="double" w:sz="6" w:space="0" w:color="000000"/>
            </w:tcBorders>
          </w:tcPr>
          <w:p w14:paraId="517C1FED" w14:textId="77777777" w:rsidR="00921424" w:rsidRPr="004A4053" w:rsidRDefault="00921424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10</w:t>
            </w:r>
          </w:p>
        </w:tc>
      </w:tr>
    </w:tbl>
    <w:p w14:paraId="5DDECC0B" w14:textId="56656697" w:rsidR="00921424" w:rsidRPr="004A4053" w:rsidRDefault="00921424" w:rsidP="00D74A8E">
      <w:pPr>
        <w:tabs>
          <w:tab w:val="left" w:pos="4500"/>
        </w:tabs>
        <w:rPr>
          <w:rFonts w:cs="Arial"/>
        </w:rPr>
      </w:pPr>
    </w:p>
    <w:p w14:paraId="0B1D9A3B" w14:textId="77777777" w:rsidR="00921424" w:rsidRPr="004A4053" w:rsidRDefault="00921424">
      <w:pPr>
        <w:spacing w:after="240"/>
        <w:rPr>
          <w:rFonts w:cs="Arial"/>
        </w:rPr>
      </w:pPr>
      <w:r w:rsidRPr="004A4053">
        <w:rPr>
          <w:rFonts w:cs="Arial"/>
        </w:rPr>
        <w:br w:type="page"/>
      </w:r>
    </w:p>
    <w:tbl>
      <w:tblPr>
        <w:tblW w:w="9810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1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3300"/>
        <w:gridCol w:w="445"/>
        <w:gridCol w:w="485"/>
      </w:tblGrid>
      <w:tr w:rsidR="00093F9E" w:rsidRPr="004A4053" w14:paraId="22418716" w14:textId="77777777" w:rsidTr="00532E97">
        <w:trPr>
          <w:cantSplit/>
          <w:trHeight w:val="528"/>
        </w:trPr>
        <w:tc>
          <w:tcPr>
            <w:tcW w:w="9810" w:type="dxa"/>
            <w:gridSpan w:val="15"/>
            <w:tcBorders>
              <w:top w:val="double" w:sz="6" w:space="0" w:color="000000"/>
              <w:bottom w:val="double" w:sz="6" w:space="0" w:color="000000"/>
            </w:tcBorders>
          </w:tcPr>
          <w:p w14:paraId="4AC7A476" w14:textId="4224FD37" w:rsidR="00093F9E" w:rsidRPr="004A4053" w:rsidRDefault="00093F9E" w:rsidP="00867F7F">
            <w:pPr>
              <w:tabs>
                <w:tab w:val="left" w:pos="3618"/>
                <w:tab w:val="left" w:pos="8700"/>
              </w:tabs>
              <w:spacing w:before="122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lang w:val="en-CA"/>
              </w:rPr>
              <w:lastRenderedPageBreak/>
              <w:fldChar w:fldCharType="begin"/>
            </w:r>
            <w:r w:rsidRPr="004A4053">
              <w:rPr>
                <w:rFonts w:cs="Arial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lang w:val="en-CA"/>
              </w:rPr>
              <w:fldChar w:fldCharType="end"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ES-7</w:t>
            </w:r>
            <w:r w:rsidR="002207B1" w:rsidRPr="004A4053">
              <w:rPr>
                <w:rFonts w:cs="Arial"/>
                <w:b/>
                <w:bCs/>
                <w:sz w:val="16"/>
                <w:szCs w:val="16"/>
              </w:rPr>
              <w:t>.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1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</w:r>
            <w:r w:rsidR="00910553" w:rsidRPr="004A4053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                            </w:t>
            </w:r>
            <w:r w:rsidR="00532E97" w:rsidRPr="004A4053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                   </w:t>
            </w:r>
            <w:r w:rsidR="002207B1" w:rsidRPr="004A4053">
              <w:rPr>
                <w:rFonts w:cs="Arial"/>
                <w:b/>
                <w:bCs/>
                <w:sz w:val="16"/>
                <w:szCs w:val="16"/>
              </w:rPr>
              <w:t>Form 7.1-BWR</w:t>
            </w:r>
          </w:p>
          <w:p w14:paraId="1DFAAC40" w14:textId="34AEE3B9" w:rsidR="00910553" w:rsidRPr="004A4053" w:rsidRDefault="00910553" w:rsidP="00D73C30">
            <w:pPr>
              <w:tabs>
                <w:tab w:val="left" w:pos="3618"/>
                <w:tab w:val="left" w:pos="8700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Written Examination Outline for Senior Operators Limited to Fuel Handling for Boiling Water Reactors</w:t>
            </w:r>
          </w:p>
          <w:p w14:paraId="67FD258C" w14:textId="77777777" w:rsidR="00093F9E" w:rsidRPr="004A4053" w:rsidRDefault="00093F9E" w:rsidP="00867F7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Plant Systems—Tier 2</w:t>
            </w:r>
          </w:p>
          <w:p w14:paraId="75964E2A" w14:textId="77777777" w:rsidR="00093F9E" w:rsidRPr="004A4053" w:rsidRDefault="00093F9E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6F2849A5" w14:textId="77777777" w:rsidTr="00CD02CB">
        <w:trPr>
          <w:cantSplit/>
          <w:trHeight w:val="447"/>
        </w:trPr>
        <w:tc>
          <w:tcPr>
            <w:tcW w:w="2610" w:type="dxa"/>
            <w:tcBorders>
              <w:top w:val="double" w:sz="6" w:space="0" w:color="000000"/>
            </w:tcBorders>
          </w:tcPr>
          <w:p w14:paraId="46E82B23" w14:textId="1746A9C0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System #/Name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3CBB6E1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4933B56C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FC3C859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4E9EF8C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K4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4D97B94E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K5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0ACD175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K6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10EC5378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54ACD87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31BB90F5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A3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03B4C37A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A4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48BBC2D6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3300" w:type="dxa"/>
            <w:tcBorders>
              <w:top w:val="double" w:sz="6" w:space="0" w:color="000000"/>
            </w:tcBorders>
          </w:tcPr>
          <w:p w14:paraId="662E6953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45" w:type="dxa"/>
            <w:tcBorders>
              <w:top w:val="double" w:sz="6" w:space="0" w:color="000000"/>
            </w:tcBorders>
          </w:tcPr>
          <w:p w14:paraId="1D8B9056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485" w:type="dxa"/>
            <w:tcBorders>
              <w:top w:val="double" w:sz="6" w:space="0" w:color="000000"/>
            </w:tcBorders>
          </w:tcPr>
          <w:p w14:paraId="0E2CFE66" w14:textId="77777777" w:rsidR="00093F9E" w:rsidRPr="004A4053" w:rsidRDefault="00093F9E" w:rsidP="00867F7F">
            <w:pPr>
              <w:spacing w:before="122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#</w:t>
            </w:r>
          </w:p>
        </w:tc>
      </w:tr>
      <w:tr w:rsidR="00093F9E" w:rsidRPr="004A4053" w14:paraId="19E2A65B" w14:textId="77777777" w:rsidTr="00CD02CB">
        <w:trPr>
          <w:cantSplit/>
          <w:trHeight w:val="270"/>
        </w:trPr>
        <w:tc>
          <w:tcPr>
            <w:tcW w:w="2610" w:type="dxa"/>
          </w:tcPr>
          <w:p w14:paraId="779E40C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205000 Shutdown Cooling</w:t>
            </w:r>
          </w:p>
        </w:tc>
        <w:tc>
          <w:tcPr>
            <w:tcW w:w="270" w:type="dxa"/>
          </w:tcPr>
          <w:p w14:paraId="0D287D5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55D6B7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BF08D8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672FB1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4187DC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A9DE08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5BBA5D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D4DF5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38846E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E15A89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FF0C4E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22BE9FE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0609D79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42A0477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3DC20D06" w14:textId="77777777" w:rsidTr="00CD02CB">
        <w:trPr>
          <w:cantSplit/>
          <w:trHeight w:val="270"/>
        </w:trPr>
        <w:tc>
          <w:tcPr>
            <w:tcW w:w="2610" w:type="dxa"/>
          </w:tcPr>
          <w:p w14:paraId="2714A9C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215004 Source Range Monitor</w:t>
            </w:r>
          </w:p>
        </w:tc>
        <w:tc>
          <w:tcPr>
            <w:tcW w:w="270" w:type="dxa"/>
          </w:tcPr>
          <w:p w14:paraId="5EC2246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8FAD5C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9E8687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3FCA56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612F4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5FF47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9313C4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0E1AC6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CA0ECD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4AB287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53BF25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27CD95C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14F8C64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26DB150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2EDE8353" w14:textId="77777777" w:rsidTr="00CD02CB">
        <w:trPr>
          <w:cantSplit/>
          <w:trHeight w:val="447"/>
        </w:trPr>
        <w:tc>
          <w:tcPr>
            <w:tcW w:w="2610" w:type="dxa"/>
          </w:tcPr>
          <w:p w14:paraId="587A7F7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233000 Fuel Pool Cooling/Cleanup</w:t>
            </w:r>
          </w:p>
        </w:tc>
        <w:tc>
          <w:tcPr>
            <w:tcW w:w="270" w:type="dxa"/>
          </w:tcPr>
          <w:p w14:paraId="6E78BB5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8B8D56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DF723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82D586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EA48E7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9FAC74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4BC748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CCED7D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3B8F4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F367F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5E9114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0949A04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689572A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485CE58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780BCB21" w14:textId="77777777" w:rsidTr="00CD02CB">
        <w:trPr>
          <w:cantSplit/>
          <w:trHeight w:val="447"/>
        </w:trPr>
        <w:tc>
          <w:tcPr>
            <w:tcW w:w="2610" w:type="dxa"/>
          </w:tcPr>
          <w:p w14:paraId="2960D6BA" w14:textId="0CEAE473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234000 Fuel</w:t>
            </w:r>
            <w:r w:rsidR="0034152C" w:rsidRPr="004A4053">
              <w:rPr>
                <w:rFonts w:cs="Arial"/>
                <w:sz w:val="16"/>
                <w:szCs w:val="16"/>
              </w:rPr>
              <w:t xml:space="preserve"> </w:t>
            </w:r>
            <w:r w:rsidRPr="004A4053">
              <w:rPr>
                <w:rFonts w:cs="Arial"/>
                <w:sz w:val="16"/>
                <w:szCs w:val="16"/>
              </w:rPr>
              <w:t>Handling Equipment</w:t>
            </w:r>
          </w:p>
        </w:tc>
        <w:tc>
          <w:tcPr>
            <w:tcW w:w="270" w:type="dxa"/>
          </w:tcPr>
          <w:p w14:paraId="031A73A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8D40F4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A5B24C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59F058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0A3724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963885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A71A80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547EBA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280BF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260F8D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D36041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2C48BCB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7D7D8BE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546D16A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75D522B4" w14:textId="77777777" w:rsidTr="003D7ED7">
        <w:trPr>
          <w:cantSplit/>
          <w:trHeight w:val="318"/>
        </w:trPr>
        <w:tc>
          <w:tcPr>
            <w:tcW w:w="2610" w:type="dxa"/>
          </w:tcPr>
          <w:p w14:paraId="777C9A7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262001 AC Electrical Distribution</w:t>
            </w:r>
          </w:p>
        </w:tc>
        <w:tc>
          <w:tcPr>
            <w:tcW w:w="270" w:type="dxa"/>
          </w:tcPr>
          <w:p w14:paraId="023F7DA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8C4848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61DEBF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F346C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EF933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8EF8B0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8B59AE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A0395E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9BD6C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8A774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20F2F2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0B9163E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63B37D1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77D3078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595745F2" w14:textId="77777777" w:rsidTr="003D7ED7">
        <w:trPr>
          <w:cantSplit/>
          <w:trHeight w:val="318"/>
        </w:trPr>
        <w:tc>
          <w:tcPr>
            <w:tcW w:w="2610" w:type="dxa"/>
          </w:tcPr>
          <w:p w14:paraId="0CA1510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263000 DC Electrical Distribution</w:t>
            </w:r>
          </w:p>
        </w:tc>
        <w:tc>
          <w:tcPr>
            <w:tcW w:w="270" w:type="dxa"/>
          </w:tcPr>
          <w:p w14:paraId="23AF045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4736C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30E609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99B6B7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A75ED4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91C6FD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2FA998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2E028B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C8673B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D12ADF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0A8BF3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64BB61F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03AB00A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5245C30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4A457845" w14:textId="77777777" w:rsidTr="003D7ED7">
        <w:trPr>
          <w:cantSplit/>
          <w:trHeight w:val="309"/>
        </w:trPr>
        <w:tc>
          <w:tcPr>
            <w:tcW w:w="2610" w:type="dxa"/>
          </w:tcPr>
          <w:p w14:paraId="0423386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290002 Reactor Vessel Internals</w:t>
            </w:r>
          </w:p>
        </w:tc>
        <w:tc>
          <w:tcPr>
            <w:tcW w:w="270" w:type="dxa"/>
          </w:tcPr>
          <w:p w14:paraId="5638431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7731B4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5EB578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089A7D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BF9B09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F93D0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8A6B55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86CFB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4DBCA3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EEA84C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5F5122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15C7054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0F21CF0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1F102AC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3BA8FB33" w14:textId="77777777" w:rsidTr="00CD02CB">
        <w:trPr>
          <w:cantSplit/>
          <w:trHeight w:val="270"/>
        </w:trPr>
        <w:tc>
          <w:tcPr>
            <w:tcW w:w="2610" w:type="dxa"/>
          </w:tcPr>
          <w:p w14:paraId="6623CB7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201002 RMCS</w:t>
            </w:r>
          </w:p>
        </w:tc>
        <w:tc>
          <w:tcPr>
            <w:tcW w:w="270" w:type="dxa"/>
          </w:tcPr>
          <w:p w14:paraId="0640F98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5B2A35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1300F0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BBD46A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74C369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1D7AC2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9F437D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90E637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80A562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F96BC3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4BEE1A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49E4419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54B57AA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51300E7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250FE8EB" w14:textId="77777777" w:rsidTr="00CD02CB">
        <w:trPr>
          <w:cantSplit/>
          <w:trHeight w:val="447"/>
        </w:trPr>
        <w:tc>
          <w:tcPr>
            <w:tcW w:w="2610" w:type="dxa"/>
          </w:tcPr>
          <w:p w14:paraId="5CB99DE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201003 Control Rod and Drive Mechanism</w:t>
            </w:r>
          </w:p>
        </w:tc>
        <w:tc>
          <w:tcPr>
            <w:tcW w:w="270" w:type="dxa"/>
          </w:tcPr>
          <w:p w14:paraId="57EC9B7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B14DC3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A5084A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DFE5C6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22CA64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5F4B69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80E41F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605492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D55DF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B828C5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A4EEDF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110C59C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21DCE57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325C96B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66E1318E" w14:textId="77777777" w:rsidTr="00CD02CB">
        <w:trPr>
          <w:cantSplit/>
          <w:trHeight w:val="433"/>
        </w:trPr>
        <w:tc>
          <w:tcPr>
            <w:tcW w:w="2610" w:type="dxa"/>
          </w:tcPr>
          <w:p w14:paraId="6E67367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203000 RHR/LPCI:  Injection Mode</w:t>
            </w:r>
          </w:p>
        </w:tc>
        <w:tc>
          <w:tcPr>
            <w:tcW w:w="270" w:type="dxa"/>
          </w:tcPr>
          <w:p w14:paraId="08A07A4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F80892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11A8B5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25F565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808FD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51A059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55595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F50E5C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D8CADB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8F1CB0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F07B60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05DFBBA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732EF8F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6C11186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16893660" w14:textId="77777777" w:rsidTr="00CD02CB">
        <w:trPr>
          <w:cantSplit/>
          <w:trHeight w:val="284"/>
        </w:trPr>
        <w:tc>
          <w:tcPr>
            <w:tcW w:w="2610" w:type="dxa"/>
          </w:tcPr>
          <w:p w14:paraId="6836F93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204000 RWCU</w:t>
            </w:r>
          </w:p>
        </w:tc>
        <w:tc>
          <w:tcPr>
            <w:tcW w:w="270" w:type="dxa"/>
          </w:tcPr>
          <w:p w14:paraId="20038AA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2EAC9B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4928E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5B3F5D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3EA5E7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135F72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E56A44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CE8F1D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F937C5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8169D6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A24DC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3B8F2D8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7ED16FA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43B51F9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6A70AB34" w14:textId="77777777" w:rsidTr="00CD02CB">
        <w:trPr>
          <w:cantSplit/>
          <w:trHeight w:val="270"/>
        </w:trPr>
        <w:tc>
          <w:tcPr>
            <w:tcW w:w="2610" w:type="dxa"/>
          </w:tcPr>
          <w:p w14:paraId="28F7D0E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211000 SLC</w:t>
            </w:r>
          </w:p>
        </w:tc>
        <w:tc>
          <w:tcPr>
            <w:tcW w:w="270" w:type="dxa"/>
          </w:tcPr>
          <w:p w14:paraId="4615E11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06931E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EAB6E9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1BF49C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27D97A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730BFE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43E1A7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D8B220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DA425C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D49291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ABA383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650C50A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247FF8D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5C7AB4A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520948B9" w14:textId="77777777" w:rsidTr="00CD02CB">
        <w:trPr>
          <w:cantSplit/>
          <w:trHeight w:val="284"/>
        </w:trPr>
        <w:tc>
          <w:tcPr>
            <w:tcW w:w="2610" w:type="dxa"/>
          </w:tcPr>
          <w:p w14:paraId="7F64C97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212000 RPS</w:t>
            </w:r>
          </w:p>
        </w:tc>
        <w:tc>
          <w:tcPr>
            <w:tcW w:w="270" w:type="dxa"/>
          </w:tcPr>
          <w:p w14:paraId="589304A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B26235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12725B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5DF88A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B8AED2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BB7B8C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3836B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98839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2FE1C8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998BEC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DCD04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092F462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75A2300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6A18BCA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594FCF09" w14:textId="77777777" w:rsidTr="00CD02CB">
        <w:trPr>
          <w:cantSplit/>
          <w:trHeight w:val="270"/>
        </w:trPr>
        <w:tc>
          <w:tcPr>
            <w:tcW w:w="2610" w:type="dxa"/>
          </w:tcPr>
          <w:p w14:paraId="4937D20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214000 RPIS</w:t>
            </w:r>
          </w:p>
        </w:tc>
        <w:tc>
          <w:tcPr>
            <w:tcW w:w="270" w:type="dxa"/>
          </w:tcPr>
          <w:p w14:paraId="7D82055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01341B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DCD711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D781DC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41B392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36D640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6A3B4A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56C04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81BAB4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885A45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9FDB11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4480586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0ACC9AC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665B581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79F3BD19" w14:textId="77777777" w:rsidTr="00CD02CB">
        <w:trPr>
          <w:cantSplit/>
          <w:trHeight w:val="447"/>
        </w:trPr>
        <w:tc>
          <w:tcPr>
            <w:tcW w:w="2610" w:type="dxa"/>
          </w:tcPr>
          <w:p w14:paraId="65C6743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215001 Traversing In</w:t>
            </w:r>
            <w:r w:rsidRPr="004A4053">
              <w:rPr>
                <w:rFonts w:cs="Arial"/>
                <w:sz w:val="16"/>
                <w:szCs w:val="16"/>
              </w:rPr>
              <w:noBreakHyphen/>
              <w:t>Core Probe</w:t>
            </w:r>
          </w:p>
        </w:tc>
        <w:tc>
          <w:tcPr>
            <w:tcW w:w="270" w:type="dxa"/>
          </w:tcPr>
          <w:p w14:paraId="0964798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E97284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F2004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A0118E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7262F5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EF2DE0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63C2F5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DF03DE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483639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F916DA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929786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76FD49E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6E0A1DF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152CFD0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007DB32B" w14:textId="77777777" w:rsidTr="00CD02CB">
        <w:trPr>
          <w:cantSplit/>
          <w:trHeight w:val="270"/>
        </w:trPr>
        <w:tc>
          <w:tcPr>
            <w:tcW w:w="2610" w:type="dxa"/>
          </w:tcPr>
          <w:p w14:paraId="16AA53D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215003 IRM</w:t>
            </w:r>
          </w:p>
        </w:tc>
        <w:tc>
          <w:tcPr>
            <w:tcW w:w="270" w:type="dxa"/>
          </w:tcPr>
          <w:p w14:paraId="1F5ECDA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30426C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150997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C1BC5F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08671D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0CB230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0B5AB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AA33D6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37661A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F8C463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6DF97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6D08AD5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00EEAB4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5F2DF0D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521DD127" w14:textId="77777777" w:rsidTr="00CD02CB">
        <w:trPr>
          <w:cantSplit/>
          <w:trHeight w:val="319"/>
        </w:trPr>
        <w:tc>
          <w:tcPr>
            <w:tcW w:w="2610" w:type="dxa"/>
          </w:tcPr>
          <w:p w14:paraId="714F1AA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215005 APRM/LPRM</w:t>
            </w:r>
          </w:p>
        </w:tc>
        <w:tc>
          <w:tcPr>
            <w:tcW w:w="270" w:type="dxa"/>
          </w:tcPr>
          <w:p w14:paraId="02BDCAE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61D4C9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D102CC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938D3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9C46A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150255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AB4D02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5A10F7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EDB897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35ABB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10A682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27494DC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4239569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2CBC628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635113B9" w14:textId="77777777" w:rsidTr="003D7ED7">
        <w:trPr>
          <w:cantSplit/>
          <w:trHeight w:val="300"/>
        </w:trPr>
        <w:tc>
          <w:tcPr>
            <w:tcW w:w="2610" w:type="dxa"/>
          </w:tcPr>
          <w:p w14:paraId="5CEDB0C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223001 Primary CTMT and Aux.</w:t>
            </w:r>
          </w:p>
        </w:tc>
        <w:tc>
          <w:tcPr>
            <w:tcW w:w="270" w:type="dxa"/>
          </w:tcPr>
          <w:p w14:paraId="25A322C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E78E78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F5726B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D744FD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22872A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4C25DC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F95A77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B45715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21A07E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BADCE9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5DBF82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22CC0D4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0926CC4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3077144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1F299432" w14:textId="77777777" w:rsidTr="00CD02CB">
        <w:trPr>
          <w:cantSplit/>
          <w:trHeight w:val="447"/>
        </w:trPr>
        <w:tc>
          <w:tcPr>
            <w:tcW w:w="2610" w:type="dxa"/>
          </w:tcPr>
          <w:p w14:paraId="386E81B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223002 PCIS/Nuclear Steam Supply Shutoff</w:t>
            </w:r>
          </w:p>
        </w:tc>
        <w:tc>
          <w:tcPr>
            <w:tcW w:w="270" w:type="dxa"/>
          </w:tcPr>
          <w:p w14:paraId="027222D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FAF6D2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FAF28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136AD3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99FC2B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FEA98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4B948F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332530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CA7043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5963F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65C8DC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07B750E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1EA85AD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3BB162D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2EBF152D" w14:textId="77777777" w:rsidTr="00CD02CB">
        <w:trPr>
          <w:cantSplit/>
          <w:trHeight w:val="270"/>
        </w:trPr>
        <w:tc>
          <w:tcPr>
            <w:tcW w:w="2610" w:type="dxa"/>
          </w:tcPr>
          <w:p w14:paraId="1926FD9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261000 SGTS</w:t>
            </w:r>
          </w:p>
        </w:tc>
        <w:tc>
          <w:tcPr>
            <w:tcW w:w="270" w:type="dxa"/>
          </w:tcPr>
          <w:p w14:paraId="07DB188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B49570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79D5D4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B1102D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6A741A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98EA99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10BE9D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11749A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71765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CD6C0C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AF4B5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40EA44E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7662859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3CAC081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4E058B81" w14:textId="77777777" w:rsidTr="00CD02CB">
        <w:trPr>
          <w:cantSplit/>
          <w:trHeight w:val="284"/>
        </w:trPr>
        <w:tc>
          <w:tcPr>
            <w:tcW w:w="2610" w:type="dxa"/>
          </w:tcPr>
          <w:p w14:paraId="739C296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264000 EDGs</w:t>
            </w:r>
          </w:p>
        </w:tc>
        <w:tc>
          <w:tcPr>
            <w:tcW w:w="270" w:type="dxa"/>
          </w:tcPr>
          <w:p w14:paraId="48EC336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87C9CB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F949EA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39635E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49F516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F0214B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DE16A7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BBE949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956A57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C16ACC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F04E3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79F5D66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672FAE6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2B43404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6ED4C857" w14:textId="77777777" w:rsidTr="00CD02CB">
        <w:trPr>
          <w:cantSplit/>
          <w:trHeight w:val="270"/>
        </w:trPr>
        <w:tc>
          <w:tcPr>
            <w:tcW w:w="2610" w:type="dxa"/>
          </w:tcPr>
          <w:p w14:paraId="45C5B80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272000 Radiation Monitoring</w:t>
            </w:r>
          </w:p>
        </w:tc>
        <w:tc>
          <w:tcPr>
            <w:tcW w:w="270" w:type="dxa"/>
          </w:tcPr>
          <w:p w14:paraId="4D32523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88E81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53D7C1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2CEA39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C6605B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F6D42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83530A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B97A29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345A91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73B0C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B52176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1758214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2B01ABC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7A2815A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137F0711" w14:textId="77777777" w:rsidTr="00CD02CB">
        <w:trPr>
          <w:cantSplit/>
          <w:trHeight w:val="284"/>
        </w:trPr>
        <w:tc>
          <w:tcPr>
            <w:tcW w:w="2610" w:type="dxa"/>
          </w:tcPr>
          <w:p w14:paraId="7416B5D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286000 Fire Protection</w:t>
            </w:r>
          </w:p>
        </w:tc>
        <w:tc>
          <w:tcPr>
            <w:tcW w:w="270" w:type="dxa"/>
          </w:tcPr>
          <w:p w14:paraId="264B5CF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43A317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787A15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945E9B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A23DA2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75381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7F5214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20B25C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0B4C32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AF2E5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891BFE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5A7B19B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3F97634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2DC902D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4466F6A4" w14:textId="77777777" w:rsidTr="00CD02CB">
        <w:trPr>
          <w:cantSplit/>
          <w:trHeight w:val="270"/>
        </w:trPr>
        <w:tc>
          <w:tcPr>
            <w:tcW w:w="2610" w:type="dxa"/>
          </w:tcPr>
          <w:p w14:paraId="0B3ECE8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288000 Plant Ventilation</w:t>
            </w:r>
          </w:p>
        </w:tc>
        <w:tc>
          <w:tcPr>
            <w:tcW w:w="270" w:type="dxa"/>
          </w:tcPr>
          <w:p w14:paraId="0386B39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1A5774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3DEF36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B2CB13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C97CCB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968A9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84F761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B72CCF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2CF90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E59E28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95400E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46B2752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47463D7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6CB0598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00C9E4D0" w14:textId="77777777" w:rsidTr="00CD02CB">
        <w:trPr>
          <w:cantSplit/>
          <w:trHeight w:val="270"/>
        </w:trPr>
        <w:tc>
          <w:tcPr>
            <w:tcW w:w="2610" w:type="dxa"/>
          </w:tcPr>
          <w:p w14:paraId="3D10DBC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290001 Secondary CTMT</w:t>
            </w:r>
          </w:p>
        </w:tc>
        <w:tc>
          <w:tcPr>
            <w:tcW w:w="270" w:type="dxa"/>
          </w:tcPr>
          <w:p w14:paraId="4ACB3D5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1FD6F0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29A18E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B9D4A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01F946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68D4B2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88C3D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CD596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2EAD56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608968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283539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4329C73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34CBF47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0F6DC27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606A5BDD" w14:textId="77777777" w:rsidTr="00CD02CB">
        <w:trPr>
          <w:cantSplit/>
          <w:trHeight w:val="284"/>
        </w:trPr>
        <w:tc>
          <w:tcPr>
            <w:tcW w:w="2610" w:type="dxa"/>
          </w:tcPr>
          <w:p w14:paraId="5C5BBF0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300000 Instrument Air</w:t>
            </w:r>
          </w:p>
        </w:tc>
        <w:tc>
          <w:tcPr>
            <w:tcW w:w="270" w:type="dxa"/>
          </w:tcPr>
          <w:p w14:paraId="46BC439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7ABBB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27F777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F16642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90DCD5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8A746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7A0039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B7450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1DED5D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CBF2FF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DA0D94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</w:tcPr>
          <w:p w14:paraId="7EBD110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</w:tcPr>
          <w:p w14:paraId="3642F9E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</w:tcPr>
          <w:p w14:paraId="427A145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42AA3404" w14:textId="77777777" w:rsidTr="00CD02CB">
        <w:trPr>
          <w:cantSplit/>
          <w:trHeight w:val="433"/>
        </w:trPr>
        <w:tc>
          <w:tcPr>
            <w:tcW w:w="2610" w:type="dxa"/>
            <w:tcBorders>
              <w:bottom w:val="single" w:sz="6" w:space="0" w:color="000000"/>
            </w:tcBorders>
          </w:tcPr>
          <w:p w14:paraId="6B53117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400000 Component Cooling Water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6CD1D67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491CD9E9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72E09B4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2DB1F89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1F9B88C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2CDA5FA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5093859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467802F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051677C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49FEC48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4DC6F6D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  <w:tcBorders>
              <w:bottom w:val="single" w:sz="6" w:space="0" w:color="000000"/>
            </w:tcBorders>
          </w:tcPr>
          <w:p w14:paraId="64F96B7A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  <w:tcBorders>
              <w:bottom w:val="single" w:sz="6" w:space="0" w:color="000000"/>
            </w:tcBorders>
          </w:tcPr>
          <w:p w14:paraId="4F9D167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  <w:tcBorders>
              <w:bottom w:val="single" w:sz="6" w:space="0" w:color="000000"/>
            </w:tcBorders>
          </w:tcPr>
          <w:p w14:paraId="5872AED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422BF6" w:rsidRPr="004A4053" w14:paraId="23F71704" w14:textId="77777777" w:rsidTr="00CD02CB">
        <w:trPr>
          <w:cantSplit/>
          <w:trHeight w:val="433"/>
        </w:trPr>
        <w:tc>
          <w:tcPr>
            <w:tcW w:w="2610" w:type="dxa"/>
            <w:tcBorders>
              <w:bottom w:val="single" w:sz="6" w:space="0" w:color="000000"/>
            </w:tcBorders>
          </w:tcPr>
          <w:p w14:paraId="7BD2CFBF" w14:textId="46377F11" w:rsidR="00422BF6" w:rsidRPr="004A4053" w:rsidRDefault="009A551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510000* Service Water</w:t>
            </w: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6178D2F6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73421BE1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4A3471E3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5901E1B6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383CF190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150BF11D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062DAA2C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20E61C26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36D2A031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49584F18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6" w:space="0" w:color="000000"/>
            </w:tcBorders>
          </w:tcPr>
          <w:p w14:paraId="5BDF16A5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  <w:tcBorders>
              <w:bottom w:val="single" w:sz="6" w:space="0" w:color="000000"/>
            </w:tcBorders>
          </w:tcPr>
          <w:p w14:paraId="1874AA5C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  <w:tcBorders>
              <w:bottom w:val="single" w:sz="6" w:space="0" w:color="000000"/>
            </w:tcBorders>
          </w:tcPr>
          <w:p w14:paraId="4EB84CE9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  <w:tcBorders>
              <w:bottom w:val="single" w:sz="6" w:space="0" w:color="000000"/>
            </w:tcBorders>
          </w:tcPr>
          <w:p w14:paraId="0F6B570C" w14:textId="77777777" w:rsidR="00422BF6" w:rsidRPr="004A4053" w:rsidRDefault="00422BF6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4579BA50" w14:textId="77777777" w:rsidTr="00CD02CB">
        <w:trPr>
          <w:cantSplit/>
          <w:trHeight w:val="284"/>
        </w:trPr>
        <w:tc>
          <w:tcPr>
            <w:tcW w:w="2610" w:type="dxa"/>
            <w:tcBorders>
              <w:top w:val="single" w:sz="6" w:space="0" w:color="000000"/>
              <w:bottom w:val="double" w:sz="6" w:space="0" w:color="000000"/>
            </w:tcBorders>
          </w:tcPr>
          <w:p w14:paraId="169A42F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3708ACF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62E05D6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546BA11D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4010C2EE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5E1305C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1AD214B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08716D67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027EAF63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511B077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14FA10F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6" w:space="0" w:color="000000"/>
              <w:bottom w:val="double" w:sz="6" w:space="0" w:color="000000"/>
            </w:tcBorders>
          </w:tcPr>
          <w:p w14:paraId="58689436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300" w:type="dxa"/>
            <w:tcBorders>
              <w:top w:val="single" w:sz="6" w:space="0" w:color="000000"/>
              <w:bottom w:val="double" w:sz="6" w:space="0" w:color="000000"/>
            </w:tcBorders>
          </w:tcPr>
          <w:p w14:paraId="3F0AD15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6" w:space="0" w:color="000000"/>
              <w:bottom w:val="double" w:sz="6" w:space="0" w:color="000000"/>
            </w:tcBorders>
          </w:tcPr>
          <w:p w14:paraId="1D0D6B1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485" w:type="dxa"/>
            <w:tcBorders>
              <w:top w:val="single" w:sz="6" w:space="0" w:color="000000"/>
              <w:bottom w:val="double" w:sz="6" w:space="0" w:color="000000"/>
            </w:tcBorders>
          </w:tcPr>
          <w:p w14:paraId="26D1461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</w:tr>
      <w:tr w:rsidR="00093F9E" w:rsidRPr="004A4053" w14:paraId="1DC11241" w14:textId="77777777" w:rsidTr="00CD02CB">
        <w:trPr>
          <w:cantSplit/>
          <w:trHeight w:val="270"/>
        </w:trPr>
        <w:tc>
          <w:tcPr>
            <w:tcW w:w="2610" w:type="dxa"/>
            <w:tcBorders>
              <w:top w:val="double" w:sz="6" w:space="0" w:color="000000"/>
            </w:tcBorders>
          </w:tcPr>
          <w:p w14:paraId="69ED7B7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Category Totals:</w:t>
            </w: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6A7178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633E0A21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E177265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448C87C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5E4287A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395B1D1C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778964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682A4390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386ECB72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0D7FAFFB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</w:tcBorders>
          </w:tcPr>
          <w:p w14:paraId="768EE24F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</w:p>
        </w:tc>
        <w:tc>
          <w:tcPr>
            <w:tcW w:w="3745" w:type="dxa"/>
            <w:gridSpan w:val="2"/>
            <w:tcBorders>
              <w:top w:val="double" w:sz="6" w:space="0" w:color="000000"/>
            </w:tcBorders>
          </w:tcPr>
          <w:p w14:paraId="628CDE64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Tier Point Total:</w:t>
            </w:r>
          </w:p>
        </w:tc>
        <w:tc>
          <w:tcPr>
            <w:tcW w:w="485" w:type="dxa"/>
            <w:tcBorders>
              <w:top w:val="double" w:sz="6" w:space="0" w:color="000000"/>
            </w:tcBorders>
          </w:tcPr>
          <w:p w14:paraId="513C9F88" w14:textId="77777777" w:rsidR="00093F9E" w:rsidRPr="004A4053" w:rsidRDefault="00093F9E" w:rsidP="00867F7F">
            <w:pPr>
              <w:spacing w:before="12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20</w:t>
            </w:r>
          </w:p>
        </w:tc>
      </w:tr>
    </w:tbl>
    <w:p w14:paraId="0F1BC74B" w14:textId="77777777" w:rsidR="00B402AA" w:rsidRPr="004A4053" w:rsidRDefault="00B402AA" w:rsidP="00EA3C35">
      <w:pPr>
        <w:pStyle w:val="Heading3"/>
        <w:numPr>
          <w:ilvl w:val="0"/>
          <w:numId w:val="0"/>
        </w:numPr>
        <w:rPr>
          <w:rFonts w:cs="Arial"/>
        </w:rPr>
      </w:pPr>
    </w:p>
    <w:sectPr w:rsidR="00B402AA" w:rsidRPr="004A4053" w:rsidSect="00D67AFD">
      <w:type w:val="oddPage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B7039" w14:textId="77777777" w:rsidR="00302A24" w:rsidRDefault="00302A24" w:rsidP="00645ADC">
      <w:r>
        <w:separator/>
      </w:r>
    </w:p>
  </w:endnote>
  <w:endnote w:type="continuationSeparator" w:id="0">
    <w:p w14:paraId="40CC54D1" w14:textId="77777777" w:rsidR="00302A24" w:rsidRDefault="00302A24" w:rsidP="00645ADC">
      <w:r>
        <w:continuationSeparator/>
      </w:r>
    </w:p>
  </w:endnote>
  <w:endnote w:type="continuationNotice" w:id="1">
    <w:p w14:paraId="6D605703" w14:textId="77777777" w:rsidR="00302A24" w:rsidRDefault="00302A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79E46" w14:textId="77777777" w:rsidR="00302A24" w:rsidRDefault="00302A24" w:rsidP="00645ADC">
      <w:r>
        <w:separator/>
      </w:r>
    </w:p>
  </w:footnote>
  <w:footnote w:type="continuationSeparator" w:id="0">
    <w:p w14:paraId="27798A4C" w14:textId="77777777" w:rsidR="00302A24" w:rsidRDefault="00302A24" w:rsidP="00645ADC">
      <w:r>
        <w:continuationSeparator/>
      </w:r>
    </w:p>
  </w:footnote>
  <w:footnote w:type="continuationNotice" w:id="1">
    <w:p w14:paraId="36D463CB" w14:textId="77777777" w:rsidR="00302A24" w:rsidRDefault="00302A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AA490F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1C3A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84C1DB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CE24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0211E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ADC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C8297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418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C075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F64B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702D924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00000000"/>
    <w:name w:val="AutoList1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0"/>
    <w:multiLevelType w:val="multilevel"/>
    <w:tmpl w:val="00000000"/>
    <w:name w:val="AutoList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F"/>
    <w:multiLevelType w:val="multilevel"/>
    <w:tmpl w:val="00000000"/>
    <w:name w:val="AutoList36"/>
    <w:lvl w:ilvl="0">
      <w:start w:val="1"/>
      <w:numFmt w:val="lowerLetter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2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7C46FD"/>
    <w:multiLevelType w:val="hybridMultilevel"/>
    <w:tmpl w:val="717C3FE4"/>
    <w:lvl w:ilvl="0" w:tplc="818AF00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9330D3A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9F654D7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1F236C4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06077B"/>
    <w:multiLevelType w:val="multilevel"/>
    <w:tmpl w:val="67F0BE42"/>
    <w:lvl w:ilvl="0">
      <w:start w:val="1"/>
      <w:numFmt w:val="lowerLetter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(%2)"/>
      <w:legacy w:legacy="1" w:legacySpace="0" w:legacyIndent="0"/>
      <w:lvlJc w:val="left"/>
      <w:pPr>
        <w:ind w:left="0" w:firstLine="0"/>
      </w:pPr>
    </w:lvl>
    <w:lvl w:ilvl="2">
      <w:start w:val="1"/>
      <w:numFmt w:val="lowerLetter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lowerLetter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3" w15:restartNumberingAfterBreak="0">
    <w:nsid w:val="16091268"/>
    <w:multiLevelType w:val="multilevel"/>
    <w:tmpl w:val="97D65402"/>
    <w:numStyleLink w:val="NUREGListStyle"/>
  </w:abstractNum>
  <w:abstractNum w:abstractNumId="24" w15:restartNumberingAfterBreak="0">
    <w:nsid w:val="17AF53B5"/>
    <w:multiLevelType w:val="hybridMultilevel"/>
    <w:tmpl w:val="341227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B0B1CFE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7A1FE9"/>
    <w:multiLevelType w:val="hybridMultilevel"/>
    <w:tmpl w:val="4306930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79656A0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25C82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57B0F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ACA1990"/>
    <w:multiLevelType w:val="hybridMultilevel"/>
    <w:tmpl w:val="D86E95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C147B4A"/>
    <w:multiLevelType w:val="hybridMultilevel"/>
    <w:tmpl w:val="2AFC70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04B61"/>
    <w:multiLevelType w:val="multilevel"/>
    <w:tmpl w:val="F3780124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EC122C"/>
    <w:multiLevelType w:val="hybridMultilevel"/>
    <w:tmpl w:val="D86AED2A"/>
    <w:lvl w:ilvl="0" w:tplc="FAE246F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C466371"/>
    <w:multiLevelType w:val="hybridMultilevel"/>
    <w:tmpl w:val="83386A56"/>
    <w:lvl w:ilvl="0" w:tplc="0334313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E461735"/>
    <w:multiLevelType w:val="hybridMultilevel"/>
    <w:tmpl w:val="35D48F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4E19D0"/>
    <w:multiLevelType w:val="hybridMultilevel"/>
    <w:tmpl w:val="F658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B3348"/>
    <w:multiLevelType w:val="hybridMultilevel"/>
    <w:tmpl w:val="55C625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26178F"/>
    <w:multiLevelType w:val="hybridMultilevel"/>
    <w:tmpl w:val="E7DC6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A231C15"/>
    <w:multiLevelType w:val="hybridMultilevel"/>
    <w:tmpl w:val="F11C470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BDE771B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47" w15:restartNumberingAfterBreak="0">
    <w:nsid w:val="70083FDC"/>
    <w:multiLevelType w:val="hybridMultilevel"/>
    <w:tmpl w:val="15A0E3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16"/>
  </w:num>
  <w:num w:numId="3">
    <w:abstractNumId w:val="34"/>
  </w:num>
  <w:num w:numId="4">
    <w:abstractNumId w:val="43"/>
  </w:num>
  <w:num w:numId="5">
    <w:abstractNumId w:val="36"/>
  </w:num>
  <w:num w:numId="6">
    <w:abstractNumId w:val="29"/>
  </w:num>
  <w:num w:numId="7">
    <w:abstractNumId w:val="18"/>
  </w:num>
  <w:num w:numId="8">
    <w:abstractNumId w:val="23"/>
  </w:num>
  <w:num w:numId="9">
    <w:abstractNumId w:val="17"/>
  </w:num>
  <w:num w:numId="10">
    <w:abstractNumId w:val="20"/>
  </w:num>
  <w:num w:numId="11">
    <w:abstractNumId w:val="35"/>
  </w:num>
  <w:num w:numId="12">
    <w:abstractNumId w:val="42"/>
  </w:num>
  <w:num w:numId="13">
    <w:abstractNumId w:val="25"/>
  </w:num>
  <w:num w:numId="14">
    <w:abstractNumId w:val="39"/>
  </w:num>
  <w:num w:numId="15">
    <w:abstractNumId w:val="47"/>
  </w:num>
  <w:num w:numId="16">
    <w:abstractNumId w:val="32"/>
  </w:num>
  <w:num w:numId="17">
    <w:abstractNumId w:val="15"/>
    <w:lvlOverride w:ilvl="0">
      <w:startOverride w:val="4"/>
      <w:lvl w:ilvl="0">
        <w:start w:val="4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8">
    <w:abstractNumId w:val="26"/>
  </w:num>
  <w:num w:numId="19">
    <w:abstractNumId w:val="24"/>
  </w:num>
  <w:num w:numId="20">
    <w:abstractNumId w:val="41"/>
  </w:num>
  <w:num w:numId="21">
    <w:abstractNumId w:val="14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22">
    <w:abstractNumId w:val="31"/>
  </w:num>
  <w:num w:numId="23">
    <w:abstractNumId w:val="44"/>
  </w:num>
  <w:num w:numId="24">
    <w:abstractNumId w:val="27"/>
  </w:num>
  <w:num w:numId="25">
    <w:abstractNumId w:val="37"/>
  </w:num>
  <w:num w:numId="26">
    <w:abstractNumId w:val="22"/>
  </w:num>
  <w:num w:numId="27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28">
    <w:abstractNumId w:val="19"/>
  </w:num>
  <w:num w:numId="29">
    <w:abstractNumId w:val="21"/>
  </w:num>
  <w:num w:numId="30">
    <w:abstractNumId w:val="38"/>
  </w:num>
  <w:num w:numId="3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32">
    <w:abstractNumId w:val="40"/>
  </w:num>
  <w:num w:numId="33">
    <w:abstractNumId w:val="36"/>
  </w:num>
  <w:num w:numId="34">
    <w:abstractNumId w:val="36"/>
  </w:num>
  <w:num w:numId="35">
    <w:abstractNumId w:val="36"/>
  </w:num>
  <w:num w:numId="36">
    <w:abstractNumId w:val="33"/>
  </w:num>
  <w:num w:numId="37">
    <w:abstractNumId w:val="45"/>
  </w:num>
  <w:num w:numId="38">
    <w:abstractNumId w:val="28"/>
  </w:num>
  <w:num w:numId="39">
    <w:abstractNumId w:val="30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1AC5"/>
    <w:rsid w:val="00005792"/>
    <w:rsid w:val="00010D35"/>
    <w:rsid w:val="00010ED4"/>
    <w:rsid w:val="00011121"/>
    <w:rsid w:val="000139B3"/>
    <w:rsid w:val="0001425F"/>
    <w:rsid w:val="000247C9"/>
    <w:rsid w:val="00024B48"/>
    <w:rsid w:val="00026959"/>
    <w:rsid w:val="00030CF8"/>
    <w:rsid w:val="0003500F"/>
    <w:rsid w:val="0003590C"/>
    <w:rsid w:val="00036137"/>
    <w:rsid w:val="0004115B"/>
    <w:rsid w:val="00042DFF"/>
    <w:rsid w:val="00043ED9"/>
    <w:rsid w:val="000503DF"/>
    <w:rsid w:val="00052C0E"/>
    <w:rsid w:val="00052C96"/>
    <w:rsid w:val="00053EAE"/>
    <w:rsid w:val="000557BD"/>
    <w:rsid w:val="00063774"/>
    <w:rsid w:val="000769E9"/>
    <w:rsid w:val="00081952"/>
    <w:rsid w:val="000841BD"/>
    <w:rsid w:val="00086A9B"/>
    <w:rsid w:val="00093F9E"/>
    <w:rsid w:val="000944CF"/>
    <w:rsid w:val="000A1DFF"/>
    <w:rsid w:val="000A3908"/>
    <w:rsid w:val="000A3B02"/>
    <w:rsid w:val="000A6096"/>
    <w:rsid w:val="000B0ADA"/>
    <w:rsid w:val="000B19C6"/>
    <w:rsid w:val="000B49A1"/>
    <w:rsid w:val="000C1710"/>
    <w:rsid w:val="000C2238"/>
    <w:rsid w:val="000C3C9E"/>
    <w:rsid w:val="000C52D5"/>
    <w:rsid w:val="000E4EBA"/>
    <w:rsid w:val="000E5A4E"/>
    <w:rsid w:val="000E633D"/>
    <w:rsid w:val="000F483B"/>
    <w:rsid w:val="000F6D18"/>
    <w:rsid w:val="000F7E0A"/>
    <w:rsid w:val="000F7FCA"/>
    <w:rsid w:val="00101431"/>
    <w:rsid w:val="00101E68"/>
    <w:rsid w:val="00106606"/>
    <w:rsid w:val="00112298"/>
    <w:rsid w:val="0011569D"/>
    <w:rsid w:val="0012229D"/>
    <w:rsid w:val="00122EEB"/>
    <w:rsid w:val="00137117"/>
    <w:rsid w:val="001412D7"/>
    <w:rsid w:val="00141B61"/>
    <w:rsid w:val="0014409A"/>
    <w:rsid w:val="00147C7D"/>
    <w:rsid w:val="00152416"/>
    <w:rsid w:val="001540CA"/>
    <w:rsid w:val="0016193B"/>
    <w:rsid w:val="00170595"/>
    <w:rsid w:val="00172BEB"/>
    <w:rsid w:val="00172F2A"/>
    <w:rsid w:val="00182C6E"/>
    <w:rsid w:val="0018446B"/>
    <w:rsid w:val="00184C52"/>
    <w:rsid w:val="00184CD2"/>
    <w:rsid w:val="00192C9C"/>
    <w:rsid w:val="001A2501"/>
    <w:rsid w:val="001A3E31"/>
    <w:rsid w:val="001A40BE"/>
    <w:rsid w:val="001A5FE6"/>
    <w:rsid w:val="001B4416"/>
    <w:rsid w:val="001C184C"/>
    <w:rsid w:val="001C26BF"/>
    <w:rsid w:val="001C3A2B"/>
    <w:rsid w:val="001C40D5"/>
    <w:rsid w:val="001D07CC"/>
    <w:rsid w:val="001D0853"/>
    <w:rsid w:val="001D52E5"/>
    <w:rsid w:val="001D6BA0"/>
    <w:rsid w:val="001E3CBF"/>
    <w:rsid w:val="001E4FCD"/>
    <w:rsid w:val="001E54ED"/>
    <w:rsid w:val="001E5E21"/>
    <w:rsid w:val="001E7C26"/>
    <w:rsid w:val="001F05D2"/>
    <w:rsid w:val="001F2EA9"/>
    <w:rsid w:val="001F469F"/>
    <w:rsid w:val="001F48E5"/>
    <w:rsid w:val="001F50D5"/>
    <w:rsid w:val="001F76A0"/>
    <w:rsid w:val="002063EB"/>
    <w:rsid w:val="002207B1"/>
    <w:rsid w:val="002249C1"/>
    <w:rsid w:val="00225E4F"/>
    <w:rsid w:val="00231CF3"/>
    <w:rsid w:val="0024203F"/>
    <w:rsid w:val="00242768"/>
    <w:rsid w:val="00244871"/>
    <w:rsid w:val="0024567C"/>
    <w:rsid w:val="00245F8B"/>
    <w:rsid w:val="0024660A"/>
    <w:rsid w:val="002479FC"/>
    <w:rsid w:val="0025063D"/>
    <w:rsid w:val="00250802"/>
    <w:rsid w:val="00253C05"/>
    <w:rsid w:val="0025645F"/>
    <w:rsid w:val="0025794F"/>
    <w:rsid w:val="002622F6"/>
    <w:rsid w:val="002666A4"/>
    <w:rsid w:val="00267449"/>
    <w:rsid w:val="0026748F"/>
    <w:rsid w:val="00275F4F"/>
    <w:rsid w:val="00280019"/>
    <w:rsid w:val="00283F74"/>
    <w:rsid w:val="00292BC4"/>
    <w:rsid w:val="00297FC5"/>
    <w:rsid w:val="002A48EE"/>
    <w:rsid w:val="002B5366"/>
    <w:rsid w:val="002B5DFF"/>
    <w:rsid w:val="002C261B"/>
    <w:rsid w:val="002C7125"/>
    <w:rsid w:val="002D3756"/>
    <w:rsid w:val="002D74EA"/>
    <w:rsid w:val="002E0368"/>
    <w:rsid w:val="002E4139"/>
    <w:rsid w:val="002E52E8"/>
    <w:rsid w:val="002E66ED"/>
    <w:rsid w:val="002F1161"/>
    <w:rsid w:val="002F4A77"/>
    <w:rsid w:val="00302743"/>
    <w:rsid w:val="00302A24"/>
    <w:rsid w:val="00305099"/>
    <w:rsid w:val="00307C2D"/>
    <w:rsid w:val="003121F0"/>
    <w:rsid w:val="003124E0"/>
    <w:rsid w:val="00312E71"/>
    <w:rsid w:val="00313D9D"/>
    <w:rsid w:val="003213B4"/>
    <w:rsid w:val="00321A8C"/>
    <w:rsid w:val="00331D8F"/>
    <w:rsid w:val="00334658"/>
    <w:rsid w:val="003366EF"/>
    <w:rsid w:val="003369D9"/>
    <w:rsid w:val="0034152C"/>
    <w:rsid w:val="00344A73"/>
    <w:rsid w:val="00345897"/>
    <w:rsid w:val="0036420E"/>
    <w:rsid w:val="003647F9"/>
    <w:rsid w:val="00365778"/>
    <w:rsid w:val="00372656"/>
    <w:rsid w:val="00375AF3"/>
    <w:rsid w:val="003844C7"/>
    <w:rsid w:val="0038695D"/>
    <w:rsid w:val="00386962"/>
    <w:rsid w:val="00386DE7"/>
    <w:rsid w:val="00396F51"/>
    <w:rsid w:val="003976F6"/>
    <w:rsid w:val="00397F74"/>
    <w:rsid w:val="003A1145"/>
    <w:rsid w:val="003A11A6"/>
    <w:rsid w:val="003A5F65"/>
    <w:rsid w:val="003A5F8A"/>
    <w:rsid w:val="003A70E3"/>
    <w:rsid w:val="003B02B4"/>
    <w:rsid w:val="003B02C6"/>
    <w:rsid w:val="003B0630"/>
    <w:rsid w:val="003B0A1E"/>
    <w:rsid w:val="003B41D8"/>
    <w:rsid w:val="003B7DBD"/>
    <w:rsid w:val="003C6F01"/>
    <w:rsid w:val="003D0F40"/>
    <w:rsid w:val="003D7DE3"/>
    <w:rsid w:val="003D7ED7"/>
    <w:rsid w:val="003E1411"/>
    <w:rsid w:val="003E4AE3"/>
    <w:rsid w:val="003E62E9"/>
    <w:rsid w:val="003E62FE"/>
    <w:rsid w:val="003F1ECB"/>
    <w:rsid w:val="003F2875"/>
    <w:rsid w:val="003F3C38"/>
    <w:rsid w:val="0040045B"/>
    <w:rsid w:val="0040544C"/>
    <w:rsid w:val="004055CD"/>
    <w:rsid w:val="004106B1"/>
    <w:rsid w:val="004150D1"/>
    <w:rsid w:val="00420C9A"/>
    <w:rsid w:val="00422BF6"/>
    <w:rsid w:val="00423120"/>
    <w:rsid w:val="00424E47"/>
    <w:rsid w:val="00425FDD"/>
    <w:rsid w:val="004348B0"/>
    <w:rsid w:val="00436B4C"/>
    <w:rsid w:val="00446743"/>
    <w:rsid w:val="004512D7"/>
    <w:rsid w:val="00451AAA"/>
    <w:rsid w:val="00452C78"/>
    <w:rsid w:val="0045326B"/>
    <w:rsid w:val="00455BBA"/>
    <w:rsid w:val="004575BF"/>
    <w:rsid w:val="00463779"/>
    <w:rsid w:val="004637F7"/>
    <w:rsid w:val="004745EB"/>
    <w:rsid w:val="00475D4E"/>
    <w:rsid w:val="004860C3"/>
    <w:rsid w:val="00487FAD"/>
    <w:rsid w:val="004951A8"/>
    <w:rsid w:val="0049760A"/>
    <w:rsid w:val="00497DCB"/>
    <w:rsid w:val="004A2AD2"/>
    <w:rsid w:val="004A2BFC"/>
    <w:rsid w:val="004A4053"/>
    <w:rsid w:val="004A5881"/>
    <w:rsid w:val="004A6674"/>
    <w:rsid w:val="004A7E43"/>
    <w:rsid w:val="004B7021"/>
    <w:rsid w:val="004B7953"/>
    <w:rsid w:val="004C066E"/>
    <w:rsid w:val="004C3551"/>
    <w:rsid w:val="004C4B80"/>
    <w:rsid w:val="004C645C"/>
    <w:rsid w:val="004C7BF5"/>
    <w:rsid w:val="004D095A"/>
    <w:rsid w:val="004D0CB9"/>
    <w:rsid w:val="004E24CF"/>
    <w:rsid w:val="004E5044"/>
    <w:rsid w:val="004E6DF8"/>
    <w:rsid w:val="004F1AF9"/>
    <w:rsid w:val="004F42AE"/>
    <w:rsid w:val="004F4C07"/>
    <w:rsid w:val="004F6C60"/>
    <w:rsid w:val="004F7665"/>
    <w:rsid w:val="00503915"/>
    <w:rsid w:val="00505709"/>
    <w:rsid w:val="00512901"/>
    <w:rsid w:val="005243F1"/>
    <w:rsid w:val="00530647"/>
    <w:rsid w:val="00532E97"/>
    <w:rsid w:val="00532EFE"/>
    <w:rsid w:val="00537507"/>
    <w:rsid w:val="00537C36"/>
    <w:rsid w:val="005409CB"/>
    <w:rsid w:val="00541B88"/>
    <w:rsid w:val="0054265D"/>
    <w:rsid w:val="00543604"/>
    <w:rsid w:val="00543FF6"/>
    <w:rsid w:val="00544205"/>
    <w:rsid w:val="00553092"/>
    <w:rsid w:val="00553F42"/>
    <w:rsid w:val="00555F80"/>
    <w:rsid w:val="0056298E"/>
    <w:rsid w:val="00564360"/>
    <w:rsid w:val="00573BB4"/>
    <w:rsid w:val="005812B8"/>
    <w:rsid w:val="00582A5B"/>
    <w:rsid w:val="00586537"/>
    <w:rsid w:val="005942AC"/>
    <w:rsid w:val="005977D0"/>
    <w:rsid w:val="0059797F"/>
    <w:rsid w:val="005A26FB"/>
    <w:rsid w:val="005A2A0E"/>
    <w:rsid w:val="005A2FFF"/>
    <w:rsid w:val="005A790B"/>
    <w:rsid w:val="005C51AF"/>
    <w:rsid w:val="005C652C"/>
    <w:rsid w:val="005C7A0F"/>
    <w:rsid w:val="005C7D84"/>
    <w:rsid w:val="005D1A2C"/>
    <w:rsid w:val="005D4D07"/>
    <w:rsid w:val="005D5076"/>
    <w:rsid w:val="005E08DC"/>
    <w:rsid w:val="005E0A36"/>
    <w:rsid w:val="005E6753"/>
    <w:rsid w:val="005E6B02"/>
    <w:rsid w:val="005E7123"/>
    <w:rsid w:val="005F0061"/>
    <w:rsid w:val="005F2C47"/>
    <w:rsid w:val="005F2DD4"/>
    <w:rsid w:val="006006FC"/>
    <w:rsid w:val="0060679B"/>
    <w:rsid w:val="00607229"/>
    <w:rsid w:val="006073AF"/>
    <w:rsid w:val="00610006"/>
    <w:rsid w:val="00611372"/>
    <w:rsid w:val="00611F66"/>
    <w:rsid w:val="006160F1"/>
    <w:rsid w:val="00634847"/>
    <w:rsid w:val="006411F7"/>
    <w:rsid w:val="00645ADC"/>
    <w:rsid w:val="00655985"/>
    <w:rsid w:val="00665B55"/>
    <w:rsid w:val="00667E64"/>
    <w:rsid w:val="00683235"/>
    <w:rsid w:val="006854FB"/>
    <w:rsid w:val="006932D7"/>
    <w:rsid w:val="00693974"/>
    <w:rsid w:val="00693CFB"/>
    <w:rsid w:val="006950BF"/>
    <w:rsid w:val="006A1782"/>
    <w:rsid w:val="006A4CB6"/>
    <w:rsid w:val="006A4E4F"/>
    <w:rsid w:val="006A6998"/>
    <w:rsid w:val="006B066E"/>
    <w:rsid w:val="006B3E81"/>
    <w:rsid w:val="006B5511"/>
    <w:rsid w:val="006C1159"/>
    <w:rsid w:val="006C7129"/>
    <w:rsid w:val="006C7A21"/>
    <w:rsid w:val="006D2986"/>
    <w:rsid w:val="006D54C0"/>
    <w:rsid w:val="006D5677"/>
    <w:rsid w:val="006D7BD3"/>
    <w:rsid w:val="006E0C6F"/>
    <w:rsid w:val="006E1A84"/>
    <w:rsid w:val="006E30F6"/>
    <w:rsid w:val="006E76D3"/>
    <w:rsid w:val="006F0BD7"/>
    <w:rsid w:val="006F609C"/>
    <w:rsid w:val="006F7620"/>
    <w:rsid w:val="00706590"/>
    <w:rsid w:val="007127B6"/>
    <w:rsid w:val="0071307E"/>
    <w:rsid w:val="00713A04"/>
    <w:rsid w:val="007144F5"/>
    <w:rsid w:val="00715D2D"/>
    <w:rsid w:val="00717F90"/>
    <w:rsid w:val="007211E7"/>
    <w:rsid w:val="007225A9"/>
    <w:rsid w:val="00725252"/>
    <w:rsid w:val="00727D65"/>
    <w:rsid w:val="00733654"/>
    <w:rsid w:val="00735E05"/>
    <w:rsid w:val="00751106"/>
    <w:rsid w:val="007572E5"/>
    <w:rsid w:val="00760E99"/>
    <w:rsid w:val="007665EB"/>
    <w:rsid w:val="0077059B"/>
    <w:rsid w:val="00771569"/>
    <w:rsid w:val="00771964"/>
    <w:rsid w:val="00773C52"/>
    <w:rsid w:val="00776D32"/>
    <w:rsid w:val="00781CAC"/>
    <w:rsid w:val="00787741"/>
    <w:rsid w:val="00793EA2"/>
    <w:rsid w:val="007A0C55"/>
    <w:rsid w:val="007A14C3"/>
    <w:rsid w:val="007A389C"/>
    <w:rsid w:val="007A422E"/>
    <w:rsid w:val="007A6C66"/>
    <w:rsid w:val="007A6CA7"/>
    <w:rsid w:val="007A7027"/>
    <w:rsid w:val="007B33B6"/>
    <w:rsid w:val="007B36CA"/>
    <w:rsid w:val="007B48E2"/>
    <w:rsid w:val="007B705B"/>
    <w:rsid w:val="007B7959"/>
    <w:rsid w:val="007B7B96"/>
    <w:rsid w:val="007C06D4"/>
    <w:rsid w:val="007C1702"/>
    <w:rsid w:val="007C1BB1"/>
    <w:rsid w:val="007C4237"/>
    <w:rsid w:val="007C491C"/>
    <w:rsid w:val="007D44F9"/>
    <w:rsid w:val="007D4B76"/>
    <w:rsid w:val="007D608D"/>
    <w:rsid w:val="007D788A"/>
    <w:rsid w:val="007E3330"/>
    <w:rsid w:val="007F024F"/>
    <w:rsid w:val="007F033B"/>
    <w:rsid w:val="007F2D37"/>
    <w:rsid w:val="00801C2A"/>
    <w:rsid w:val="0081312E"/>
    <w:rsid w:val="00815E3C"/>
    <w:rsid w:val="00821047"/>
    <w:rsid w:val="0082145E"/>
    <w:rsid w:val="0082346A"/>
    <w:rsid w:val="008241C2"/>
    <w:rsid w:val="008257B9"/>
    <w:rsid w:val="00831CE3"/>
    <w:rsid w:val="008338E2"/>
    <w:rsid w:val="008370A4"/>
    <w:rsid w:val="00844862"/>
    <w:rsid w:val="008469DD"/>
    <w:rsid w:val="00846E3C"/>
    <w:rsid w:val="00850DA0"/>
    <w:rsid w:val="008519E7"/>
    <w:rsid w:val="008527A2"/>
    <w:rsid w:val="008579C0"/>
    <w:rsid w:val="008619D0"/>
    <w:rsid w:val="00866121"/>
    <w:rsid w:val="00867F7F"/>
    <w:rsid w:val="00871F17"/>
    <w:rsid w:val="00872CC5"/>
    <w:rsid w:val="00876635"/>
    <w:rsid w:val="008835A1"/>
    <w:rsid w:val="00884589"/>
    <w:rsid w:val="008874B9"/>
    <w:rsid w:val="00887C97"/>
    <w:rsid w:val="00890E67"/>
    <w:rsid w:val="008937AC"/>
    <w:rsid w:val="00897089"/>
    <w:rsid w:val="008A26E6"/>
    <w:rsid w:val="008A5635"/>
    <w:rsid w:val="008B3DAC"/>
    <w:rsid w:val="008B4CA6"/>
    <w:rsid w:val="008B56ED"/>
    <w:rsid w:val="008B7D29"/>
    <w:rsid w:val="008C0C61"/>
    <w:rsid w:val="008C3194"/>
    <w:rsid w:val="008C3ACE"/>
    <w:rsid w:val="008D317A"/>
    <w:rsid w:val="008D44A9"/>
    <w:rsid w:val="008D56C8"/>
    <w:rsid w:val="008E1536"/>
    <w:rsid w:val="008E2350"/>
    <w:rsid w:val="008E4A0A"/>
    <w:rsid w:val="008E5460"/>
    <w:rsid w:val="008E6AE2"/>
    <w:rsid w:val="008E700E"/>
    <w:rsid w:val="008F27A0"/>
    <w:rsid w:val="008F6718"/>
    <w:rsid w:val="009033CC"/>
    <w:rsid w:val="00903ACF"/>
    <w:rsid w:val="009052B3"/>
    <w:rsid w:val="00910553"/>
    <w:rsid w:val="0091318B"/>
    <w:rsid w:val="0092118A"/>
    <w:rsid w:val="0092131F"/>
    <w:rsid w:val="00921424"/>
    <w:rsid w:val="009259E4"/>
    <w:rsid w:val="0092720D"/>
    <w:rsid w:val="0093730A"/>
    <w:rsid w:val="0093771D"/>
    <w:rsid w:val="00940AFA"/>
    <w:rsid w:val="009466D9"/>
    <w:rsid w:val="00946D49"/>
    <w:rsid w:val="00947AB7"/>
    <w:rsid w:val="00954449"/>
    <w:rsid w:val="00957B8E"/>
    <w:rsid w:val="00963468"/>
    <w:rsid w:val="009647DA"/>
    <w:rsid w:val="00976C54"/>
    <w:rsid w:val="00977D31"/>
    <w:rsid w:val="00984417"/>
    <w:rsid w:val="00985522"/>
    <w:rsid w:val="0099049E"/>
    <w:rsid w:val="009970DC"/>
    <w:rsid w:val="00997A26"/>
    <w:rsid w:val="009A1F63"/>
    <w:rsid w:val="009A26E5"/>
    <w:rsid w:val="009A274C"/>
    <w:rsid w:val="009A3C4C"/>
    <w:rsid w:val="009A551E"/>
    <w:rsid w:val="009A6C3A"/>
    <w:rsid w:val="009B0C83"/>
    <w:rsid w:val="009B2726"/>
    <w:rsid w:val="009C1E13"/>
    <w:rsid w:val="009C3A5D"/>
    <w:rsid w:val="009C704F"/>
    <w:rsid w:val="009D032F"/>
    <w:rsid w:val="009D625B"/>
    <w:rsid w:val="009E00F5"/>
    <w:rsid w:val="009E0BB8"/>
    <w:rsid w:val="009E1C4D"/>
    <w:rsid w:val="009E4E1E"/>
    <w:rsid w:val="009F160E"/>
    <w:rsid w:val="009F6BE1"/>
    <w:rsid w:val="00A0115A"/>
    <w:rsid w:val="00A0197F"/>
    <w:rsid w:val="00A042A0"/>
    <w:rsid w:val="00A13ADD"/>
    <w:rsid w:val="00A157D7"/>
    <w:rsid w:val="00A16C0F"/>
    <w:rsid w:val="00A21F43"/>
    <w:rsid w:val="00A2396C"/>
    <w:rsid w:val="00A32F00"/>
    <w:rsid w:val="00A41E4C"/>
    <w:rsid w:val="00A4279C"/>
    <w:rsid w:val="00A46D5B"/>
    <w:rsid w:val="00A53BD1"/>
    <w:rsid w:val="00A56CA4"/>
    <w:rsid w:val="00A573D7"/>
    <w:rsid w:val="00A5781F"/>
    <w:rsid w:val="00A61BAD"/>
    <w:rsid w:val="00A62633"/>
    <w:rsid w:val="00A6445E"/>
    <w:rsid w:val="00A6505D"/>
    <w:rsid w:val="00A66251"/>
    <w:rsid w:val="00A71124"/>
    <w:rsid w:val="00A844E5"/>
    <w:rsid w:val="00A86D4B"/>
    <w:rsid w:val="00A93391"/>
    <w:rsid w:val="00AA00A8"/>
    <w:rsid w:val="00AA0168"/>
    <w:rsid w:val="00AA1D70"/>
    <w:rsid w:val="00AA5A7C"/>
    <w:rsid w:val="00AB2328"/>
    <w:rsid w:val="00AB2E00"/>
    <w:rsid w:val="00AB3E99"/>
    <w:rsid w:val="00AC724F"/>
    <w:rsid w:val="00AD063B"/>
    <w:rsid w:val="00AD0FB0"/>
    <w:rsid w:val="00AD1699"/>
    <w:rsid w:val="00AD24EC"/>
    <w:rsid w:val="00AD3E29"/>
    <w:rsid w:val="00AD7770"/>
    <w:rsid w:val="00AE6465"/>
    <w:rsid w:val="00AE7458"/>
    <w:rsid w:val="00AF325E"/>
    <w:rsid w:val="00AF788A"/>
    <w:rsid w:val="00B02D6B"/>
    <w:rsid w:val="00B07117"/>
    <w:rsid w:val="00B158B3"/>
    <w:rsid w:val="00B1623A"/>
    <w:rsid w:val="00B17DBB"/>
    <w:rsid w:val="00B21D98"/>
    <w:rsid w:val="00B272BD"/>
    <w:rsid w:val="00B273A3"/>
    <w:rsid w:val="00B279E2"/>
    <w:rsid w:val="00B30E78"/>
    <w:rsid w:val="00B310FC"/>
    <w:rsid w:val="00B402AA"/>
    <w:rsid w:val="00B4133A"/>
    <w:rsid w:val="00B428B9"/>
    <w:rsid w:val="00B45443"/>
    <w:rsid w:val="00B52117"/>
    <w:rsid w:val="00B53CBD"/>
    <w:rsid w:val="00B57743"/>
    <w:rsid w:val="00B651D3"/>
    <w:rsid w:val="00B7343B"/>
    <w:rsid w:val="00B737DA"/>
    <w:rsid w:val="00B817DE"/>
    <w:rsid w:val="00B81EE8"/>
    <w:rsid w:val="00B917E5"/>
    <w:rsid w:val="00B95280"/>
    <w:rsid w:val="00B9608B"/>
    <w:rsid w:val="00B9675B"/>
    <w:rsid w:val="00B97982"/>
    <w:rsid w:val="00BA5C39"/>
    <w:rsid w:val="00BA65EB"/>
    <w:rsid w:val="00BA6DB3"/>
    <w:rsid w:val="00BB2C72"/>
    <w:rsid w:val="00BB5C72"/>
    <w:rsid w:val="00BB73F0"/>
    <w:rsid w:val="00BC04FE"/>
    <w:rsid w:val="00BC06C3"/>
    <w:rsid w:val="00BC1427"/>
    <w:rsid w:val="00BC347F"/>
    <w:rsid w:val="00BC3C82"/>
    <w:rsid w:val="00BC4CD3"/>
    <w:rsid w:val="00BD1C70"/>
    <w:rsid w:val="00BD1EAB"/>
    <w:rsid w:val="00BD3F8E"/>
    <w:rsid w:val="00BE5054"/>
    <w:rsid w:val="00BE539F"/>
    <w:rsid w:val="00BF21C7"/>
    <w:rsid w:val="00BF4FEA"/>
    <w:rsid w:val="00C0078F"/>
    <w:rsid w:val="00C05BDD"/>
    <w:rsid w:val="00C11817"/>
    <w:rsid w:val="00C11DF1"/>
    <w:rsid w:val="00C17A44"/>
    <w:rsid w:val="00C22EC4"/>
    <w:rsid w:val="00C25622"/>
    <w:rsid w:val="00C330B9"/>
    <w:rsid w:val="00C33B18"/>
    <w:rsid w:val="00C400C5"/>
    <w:rsid w:val="00C41CF7"/>
    <w:rsid w:val="00C41F2B"/>
    <w:rsid w:val="00C44C8A"/>
    <w:rsid w:val="00C46DF9"/>
    <w:rsid w:val="00C52378"/>
    <w:rsid w:val="00C52E7E"/>
    <w:rsid w:val="00C53024"/>
    <w:rsid w:val="00C57B1B"/>
    <w:rsid w:val="00C57ED8"/>
    <w:rsid w:val="00C607A4"/>
    <w:rsid w:val="00C63DA1"/>
    <w:rsid w:val="00C70E7A"/>
    <w:rsid w:val="00C75873"/>
    <w:rsid w:val="00C758F6"/>
    <w:rsid w:val="00C7664C"/>
    <w:rsid w:val="00C81CBC"/>
    <w:rsid w:val="00C82E8F"/>
    <w:rsid w:val="00C97BB3"/>
    <w:rsid w:val="00CA3FA9"/>
    <w:rsid w:val="00CA568B"/>
    <w:rsid w:val="00CB1822"/>
    <w:rsid w:val="00CB190D"/>
    <w:rsid w:val="00CB2C48"/>
    <w:rsid w:val="00CC037C"/>
    <w:rsid w:val="00CC08A6"/>
    <w:rsid w:val="00CC455B"/>
    <w:rsid w:val="00CC666D"/>
    <w:rsid w:val="00CD02CB"/>
    <w:rsid w:val="00CD0920"/>
    <w:rsid w:val="00CD7F57"/>
    <w:rsid w:val="00CE1A05"/>
    <w:rsid w:val="00CE1D30"/>
    <w:rsid w:val="00CE5D40"/>
    <w:rsid w:val="00CE756F"/>
    <w:rsid w:val="00CE7734"/>
    <w:rsid w:val="00CF2A7C"/>
    <w:rsid w:val="00D01A9D"/>
    <w:rsid w:val="00D032FF"/>
    <w:rsid w:val="00D040F5"/>
    <w:rsid w:val="00D048F0"/>
    <w:rsid w:val="00D11135"/>
    <w:rsid w:val="00D16C43"/>
    <w:rsid w:val="00D24A6E"/>
    <w:rsid w:val="00D31439"/>
    <w:rsid w:val="00D325A2"/>
    <w:rsid w:val="00D33822"/>
    <w:rsid w:val="00D403AA"/>
    <w:rsid w:val="00D428E4"/>
    <w:rsid w:val="00D546A6"/>
    <w:rsid w:val="00D574D0"/>
    <w:rsid w:val="00D67AFD"/>
    <w:rsid w:val="00D71D59"/>
    <w:rsid w:val="00D72117"/>
    <w:rsid w:val="00D721B4"/>
    <w:rsid w:val="00D728E4"/>
    <w:rsid w:val="00D73C30"/>
    <w:rsid w:val="00D73F21"/>
    <w:rsid w:val="00D74972"/>
    <w:rsid w:val="00D74A8E"/>
    <w:rsid w:val="00D81158"/>
    <w:rsid w:val="00D83256"/>
    <w:rsid w:val="00D8346B"/>
    <w:rsid w:val="00D8384E"/>
    <w:rsid w:val="00D85F10"/>
    <w:rsid w:val="00D87EB5"/>
    <w:rsid w:val="00D91500"/>
    <w:rsid w:val="00D93D20"/>
    <w:rsid w:val="00D94388"/>
    <w:rsid w:val="00D95035"/>
    <w:rsid w:val="00D95BA5"/>
    <w:rsid w:val="00D96E1E"/>
    <w:rsid w:val="00DA102B"/>
    <w:rsid w:val="00DB0732"/>
    <w:rsid w:val="00DB0A2E"/>
    <w:rsid w:val="00DB66F4"/>
    <w:rsid w:val="00DC0E68"/>
    <w:rsid w:val="00DC179C"/>
    <w:rsid w:val="00DD7CAC"/>
    <w:rsid w:val="00DE2515"/>
    <w:rsid w:val="00DE4138"/>
    <w:rsid w:val="00DE7201"/>
    <w:rsid w:val="00DF07F2"/>
    <w:rsid w:val="00E06B6F"/>
    <w:rsid w:val="00E133D7"/>
    <w:rsid w:val="00E16AF8"/>
    <w:rsid w:val="00E254D1"/>
    <w:rsid w:val="00E27460"/>
    <w:rsid w:val="00E3235E"/>
    <w:rsid w:val="00E45DB4"/>
    <w:rsid w:val="00E5338B"/>
    <w:rsid w:val="00E54DC8"/>
    <w:rsid w:val="00E5686E"/>
    <w:rsid w:val="00E633B6"/>
    <w:rsid w:val="00E64515"/>
    <w:rsid w:val="00E724B5"/>
    <w:rsid w:val="00E74666"/>
    <w:rsid w:val="00E82BDE"/>
    <w:rsid w:val="00E830D4"/>
    <w:rsid w:val="00E854A2"/>
    <w:rsid w:val="00E94475"/>
    <w:rsid w:val="00EA3C35"/>
    <w:rsid w:val="00EA547E"/>
    <w:rsid w:val="00EB096C"/>
    <w:rsid w:val="00EB39A9"/>
    <w:rsid w:val="00EB3F11"/>
    <w:rsid w:val="00EB7014"/>
    <w:rsid w:val="00EB70D1"/>
    <w:rsid w:val="00EC0143"/>
    <w:rsid w:val="00EC2CD9"/>
    <w:rsid w:val="00EC3DFC"/>
    <w:rsid w:val="00EC4B35"/>
    <w:rsid w:val="00ED2445"/>
    <w:rsid w:val="00ED798F"/>
    <w:rsid w:val="00EE4D44"/>
    <w:rsid w:val="00EE5E0F"/>
    <w:rsid w:val="00EE6CD4"/>
    <w:rsid w:val="00EE7AAA"/>
    <w:rsid w:val="00EF4953"/>
    <w:rsid w:val="00F0146F"/>
    <w:rsid w:val="00F02EF2"/>
    <w:rsid w:val="00F03449"/>
    <w:rsid w:val="00F10746"/>
    <w:rsid w:val="00F10E63"/>
    <w:rsid w:val="00F11B01"/>
    <w:rsid w:val="00F122FA"/>
    <w:rsid w:val="00F123C8"/>
    <w:rsid w:val="00F13B68"/>
    <w:rsid w:val="00F17A6E"/>
    <w:rsid w:val="00F31E90"/>
    <w:rsid w:val="00F322B6"/>
    <w:rsid w:val="00F34820"/>
    <w:rsid w:val="00F3549E"/>
    <w:rsid w:val="00F413F3"/>
    <w:rsid w:val="00F42BA9"/>
    <w:rsid w:val="00F42FB2"/>
    <w:rsid w:val="00F44E64"/>
    <w:rsid w:val="00F454D2"/>
    <w:rsid w:val="00F516A3"/>
    <w:rsid w:val="00F544E0"/>
    <w:rsid w:val="00F57AEA"/>
    <w:rsid w:val="00F67102"/>
    <w:rsid w:val="00F70789"/>
    <w:rsid w:val="00F76921"/>
    <w:rsid w:val="00F76DE6"/>
    <w:rsid w:val="00F82C06"/>
    <w:rsid w:val="00F860CD"/>
    <w:rsid w:val="00F9449D"/>
    <w:rsid w:val="00F9503F"/>
    <w:rsid w:val="00FA07EF"/>
    <w:rsid w:val="00FA219A"/>
    <w:rsid w:val="00FB4A20"/>
    <w:rsid w:val="00FD4794"/>
    <w:rsid w:val="00FD629E"/>
    <w:rsid w:val="00FE0464"/>
    <w:rsid w:val="00FE2859"/>
    <w:rsid w:val="00FE47BE"/>
    <w:rsid w:val="00FE5C6B"/>
    <w:rsid w:val="00FF01EE"/>
    <w:rsid w:val="00FF23C4"/>
    <w:rsid w:val="00FF37C6"/>
    <w:rsid w:val="00FF7B3F"/>
    <w:rsid w:val="1DBD74B0"/>
    <w:rsid w:val="2BFEF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CB4716AD-E6C7-433D-9A6C-F083A326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4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460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F10E63"/>
    <w:pPr>
      <w:widowControl w:val="0"/>
      <w:numPr>
        <w:numId w:val="17"/>
      </w:numPr>
      <w:autoSpaceDE w:val="0"/>
      <w:autoSpaceDN w:val="0"/>
      <w:adjustRightInd w:val="0"/>
      <w:ind w:left="1440" w:hanging="358"/>
      <w:outlineLvl w:val="0"/>
    </w:pPr>
    <w:rPr>
      <w:rFonts w:eastAsiaTheme="minorEastAsia"/>
      <w:color w:val="auto"/>
      <w:sz w:val="20"/>
      <w:szCs w:val="20"/>
    </w:rPr>
  </w:style>
  <w:style w:type="paragraph" w:customStyle="1" w:styleId="Level2">
    <w:name w:val="Level 2"/>
    <w:basedOn w:val="Normal"/>
    <w:rsid w:val="00C41CF7"/>
    <w:pPr>
      <w:widowControl w:val="0"/>
      <w:numPr>
        <w:ilvl w:val="1"/>
        <w:numId w:val="21"/>
      </w:numPr>
      <w:autoSpaceDE w:val="0"/>
      <w:autoSpaceDN w:val="0"/>
      <w:adjustRightInd w:val="0"/>
      <w:ind w:left="1082" w:hanging="362"/>
      <w:outlineLvl w:val="1"/>
    </w:pPr>
    <w:rPr>
      <w:rFonts w:eastAsiaTheme="minorEastAsia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787741"/>
    <w:pPr>
      <w:spacing w:after="0"/>
    </w:pPr>
  </w:style>
  <w:style w:type="character" w:styleId="LineNumber">
    <w:name w:val="line number"/>
    <w:basedOn w:val="DefaultParagraphFont"/>
    <w:uiPriority w:val="99"/>
    <w:semiHidden/>
    <w:unhideWhenUsed/>
    <w:rsid w:val="007B36CA"/>
  </w:style>
  <w:style w:type="paragraph" w:styleId="Bibliography">
    <w:name w:val="Bibliography"/>
    <w:basedOn w:val="Normal"/>
    <w:next w:val="Normal"/>
    <w:uiPriority w:val="37"/>
    <w:semiHidden/>
    <w:unhideWhenUsed/>
    <w:rsid w:val="00292BC4"/>
  </w:style>
  <w:style w:type="paragraph" w:styleId="BlockText">
    <w:name w:val="Block Text"/>
    <w:basedOn w:val="Normal"/>
    <w:uiPriority w:val="99"/>
    <w:semiHidden/>
    <w:unhideWhenUsed/>
    <w:rsid w:val="00292BC4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92B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2BC4"/>
  </w:style>
  <w:style w:type="paragraph" w:styleId="BodyText3">
    <w:name w:val="Body Text 3"/>
    <w:basedOn w:val="Normal"/>
    <w:link w:val="BodyText3Char"/>
    <w:uiPriority w:val="99"/>
    <w:semiHidden/>
    <w:unhideWhenUsed/>
    <w:rsid w:val="00292B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BC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92BC4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B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BC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92BC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92BC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92BC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BC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BC4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92BC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92BC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92BC4"/>
  </w:style>
  <w:style w:type="character" w:customStyle="1" w:styleId="DateChar">
    <w:name w:val="Date Char"/>
    <w:basedOn w:val="DefaultParagraphFont"/>
    <w:link w:val="Date"/>
    <w:uiPriority w:val="99"/>
    <w:semiHidden/>
    <w:rsid w:val="00292BC4"/>
  </w:style>
  <w:style w:type="paragraph" w:styleId="DocumentMap">
    <w:name w:val="Document Map"/>
    <w:basedOn w:val="Normal"/>
    <w:link w:val="DocumentMapChar"/>
    <w:uiPriority w:val="99"/>
    <w:semiHidden/>
    <w:unhideWhenUsed/>
    <w:rsid w:val="00292B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BC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92B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92BC4"/>
  </w:style>
  <w:style w:type="paragraph" w:styleId="EndnoteText">
    <w:name w:val="endnote text"/>
    <w:basedOn w:val="Normal"/>
    <w:link w:val="EndnoteTextChar"/>
    <w:uiPriority w:val="99"/>
    <w:semiHidden/>
    <w:unhideWhenUsed/>
    <w:rsid w:val="00292BC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BC4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92B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92BC4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92B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92BC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BC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BC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92BC4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92BC4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92BC4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92BC4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92BC4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92BC4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92BC4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92BC4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92BC4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92B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92BC4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BC4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92BC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92BC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92BC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92BC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92BC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92BC4"/>
    <w:pPr>
      <w:numPr>
        <w:numId w:val="4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92BC4"/>
    <w:pPr>
      <w:numPr>
        <w:numId w:val="4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92BC4"/>
    <w:pPr>
      <w:numPr>
        <w:numId w:val="4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92BC4"/>
    <w:pPr>
      <w:numPr>
        <w:numId w:val="4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92BC4"/>
    <w:pPr>
      <w:numPr>
        <w:numId w:val="4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92BC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92BC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92BC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92BC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92BC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92BC4"/>
    <w:pPr>
      <w:numPr>
        <w:numId w:val="4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92BC4"/>
    <w:pPr>
      <w:numPr>
        <w:numId w:val="4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92BC4"/>
    <w:pPr>
      <w:numPr>
        <w:numId w:val="4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92BC4"/>
    <w:pPr>
      <w:numPr>
        <w:numId w:val="4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92BC4"/>
    <w:pPr>
      <w:numPr>
        <w:numId w:val="4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92B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BC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92B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92B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92BC4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92BC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92B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92B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92BC4"/>
  </w:style>
  <w:style w:type="paragraph" w:styleId="PlainText">
    <w:name w:val="Plain Text"/>
    <w:basedOn w:val="Normal"/>
    <w:link w:val="PlainTextChar"/>
    <w:uiPriority w:val="99"/>
    <w:semiHidden/>
    <w:unhideWhenUsed/>
    <w:rsid w:val="00292B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BC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92B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BC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92B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92BC4"/>
  </w:style>
  <w:style w:type="paragraph" w:styleId="Signature">
    <w:name w:val="Signature"/>
    <w:basedOn w:val="Normal"/>
    <w:link w:val="SignatureChar"/>
    <w:uiPriority w:val="99"/>
    <w:semiHidden/>
    <w:unhideWhenUsed/>
    <w:rsid w:val="00292BC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92BC4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92BC4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92B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6JEHU5UPDS4F-1893021606-1760</_dlc_DocId>
    <_dlc_DocIdUrl xmlns="d4e282bb-1ef9-4cbd-a653-06682fc7ad56">
      <Url>https://usnrc.sharepoint.com/teams/NRO-NUREG-1021-Working-Group/_layouts/15/DocIdRedir.aspx?ID=6JEHU5UPDS4F-1893021606-1760</Url>
      <Description>6JEHU5UPDS4F-1893021606-1760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A592D-27DE-406B-88A7-808240E3C6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6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cp:lastPrinted>2020-11-13T15:27:00Z</cp:lastPrinted>
  <dcterms:created xsi:type="dcterms:W3CDTF">2021-09-27T19:33:00Z</dcterms:created>
  <dcterms:modified xsi:type="dcterms:W3CDTF">2022-02-15T20:59:00Z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9884c820-86ff-4776-9cde-ca73541e6409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2021-09-27T19:25:52Z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29f6f324-2f77-4813-872d-50b342f1b62a</vt:lpwstr>
  </property>
  <property fmtid="{D5CDD505-2E9C-101B-9397-08002B2CF9AE}" pid="10" name="MSIP_Label_fb74f9b6-60a9-4243-a26a-1dfd9303d70f_ContentBits">
    <vt:lpwstr>0</vt:lpwstr>
  </property>
</Properties>
</file>